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7A3F63">
      <w:pPr>
        <w:ind w:firstLine="0"/>
        <w:jc w:val="center"/>
        <w:rPr>
          <w:b/>
          <w:bCs/>
          <w:sz w:val="24"/>
          <w:szCs w:val="24"/>
        </w:rPr>
      </w:pPr>
      <w:r>
        <w:rPr>
          <w:b/>
          <w:bCs/>
        </w:rPr>
        <w:t xml:space="preserve">ΤΥΠΟΠΟΙΗΜΕΝΟ ΕΝΤΥΠΟ ΥΠΕΥΘΥΝΗΣ ΔΗΛΩΣΗΣ </w:t>
      </w:r>
      <w:r>
        <w:rPr>
          <w:b/>
          <w:bCs/>
          <w:sz w:val="24"/>
          <w:szCs w:val="24"/>
        </w:rPr>
        <w:t>(TEΥΔ)</w:t>
      </w:r>
    </w:p>
    <w:p w:rsidR="00000000" w:rsidRDefault="007A3F63">
      <w:pPr>
        <w:jc w:val="center"/>
        <w:rPr>
          <w:rFonts w:eastAsia="Calibri"/>
          <w:b/>
          <w:bCs/>
          <w:color w:val="669900"/>
          <w:sz w:val="24"/>
          <w:szCs w:val="24"/>
          <w:u w:val="single"/>
        </w:rPr>
      </w:pPr>
      <w:r>
        <w:rPr>
          <w:b/>
          <w:bCs/>
          <w:sz w:val="24"/>
          <w:szCs w:val="24"/>
        </w:rPr>
        <w:t>[άρθρου 79 παρ. 4 ν. 4412/2016 (Α 147)]</w:t>
      </w:r>
    </w:p>
    <w:p w:rsidR="00000000" w:rsidRDefault="007A3F63">
      <w:pPr>
        <w:ind w:firstLine="0"/>
        <w:jc w:val="center"/>
        <w:rPr>
          <w:b/>
          <w:bCs/>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000000" w:rsidRDefault="007A3F63">
      <w:pPr>
        <w:ind w:firstLine="0"/>
        <w:jc w:val="center"/>
        <w:rPr>
          <w:b/>
          <w:bCs/>
        </w:rP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000000" w:rsidRDefault="007A3F63">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w:t>
      </w:r>
      <w:r>
        <w:rPr>
          <w:b/>
          <w:bCs/>
        </w:rPr>
        <w:t>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9"/>
      </w:tblGrid>
      <w:tr w:rsidR="00000000">
        <w:tc>
          <w:tcPr>
            <w:tcW w:w="8969" w:type="dxa"/>
            <w:tcBorders>
              <w:top w:val="single" w:sz="1" w:space="0" w:color="000000"/>
              <w:left w:val="single" w:sz="1" w:space="0" w:color="000000"/>
              <w:bottom w:val="single" w:sz="1" w:space="0" w:color="000000"/>
              <w:right w:val="single" w:sz="1" w:space="0" w:color="000000"/>
            </w:tcBorders>
            <w:shd w:val="clear" w:color="auto" w:fill="B2B2B2"/>
          </w:tcPr>
          <w:p w:rsidR="00000000" w:rsidRDefault="007A3F63">
            <w:pPr>
              <w:spacing w:after="0"/>
              <w:ind w:firstLine="0"/>
            </w:pPr>
            <w:r>
              <w:rPr>
                <w:b/>
                <w:bCs/>
              </w:rPr>
              <w:t>Α: Ονομασία, διεύθυνση και στοιχεία επικοινωνίας της αναθέτουσας αρχής (αα)/ αναθέτοντα φορέα (αφ)</w:t>
            </w:r>
          </w:p>
          <w:p w:rsidR="00000000" w:rsidRDefault="007A3F63">
            <w:pPr>
              <w:spacing w:after="0"/>
              <w:ind w:firstLine="0"/>
            </w:pPr>
            <w:r>
              <w:t>- Ονομασία:</w:t>
            </w:r>
            <w:r>
              <w:t xml:space="preserve"> [</w:t>
            </w:r>
            <w:r>
              <w:rPr>
                <w:rFonts w:ascii="Times New Roman" w:hAnsi="Times New Roman" w:cs="Times New Roman"/>
              </w:rPr>
              <w:t>Δήμος Πρέβεζας</w:t>
            </w:r>
            <w:r>
              <w:t>]</w:t>
            </w:r>
          </w:p>
          <w:p w:rsidR="00000000" w:rsidRDefault="007A3F63">
            <w:pPr>
              <w:spacing w:after="0"/>
              <w:ind w:firstLine="0"/>
            </w:pPr>
            <w:r>
              <w:t>- Κωδικός  Αναθέτουσας Αρχής / Αναθέτοντα Φορέα ΚΗΜΔΗΣ : [</w:t>
            </w:r>
            <w:r>
              <w:rPr>
                <w:rFonts w:ascii="Times New Roman" w:hAnsi="Times New Roman" w:cs="Times New Roman"/>
              </w:rPr>
              <w:t>6253</w:t>
            </w:r>
            <w:r>
              <w:t>]</w:t>
            </w:r>
          </w:p>
          <w:p w:rsidR="00000000" w:rsidRDefault="007A3F63">
            <w:pPr>
              <w:spacing w:after="0"/>
              <w:ind w:firstLine="0"/>
            </w:pPr>
            <w:r>
              <w:t>- Ταχυδρομική διεύθυνση: [</w:t>
            </w:r>
            <w:r>
              <w:rPr>
                <w:rFonts w:ascii="Times New Roman" w:hAnsi="Times New Roman" w:cs="Times New Roman"/>
              </w:rPr>
              <w:t>Ελ. Βενιζέλου και Μπαχούμη 2 Πρέβεζα Τ.Κ. 48100</w:t>
            </w:r>
            <w:r>
              <w:t>]</w:t>
            </w:r>
          </w:p>
          <w:p w:rsidR="00000000" w:rsidRDefault="007A3F63">
            <w:pPr>
              <w:spacing w:after="0"/>
              <w:ind w:firstLine="0"/>
            </w:pPr>
            <w:r>
              <w:t>- Αρμόδιος για πληροφορίες: [</w:t>
            </w:r>
            <w:r>
              <w:rPr>
                <w:rFonts w:ascii="Times New Roman" w:hAnsi="Times New Roman" w:cs="Times New Roman"/>
              </w:rPr>
              <w:t>Καμπέρης Ιωάννης</w:t>
            </w:r>
            <w:r>
              <w:t>]</w:t>
            </w:r>
          </w:p>
          <w:p w:rsidR="00000000" w:rsidRDefault="007A3F63">
            <w:pPr>
              <w:spacing w:after="0"/>
              <w:ind w:firstLine="0"/>
            </w:pPr>
            <w:r>
              <w:t>- Τηλέφωνο: [</w:t>
            </w:r>
            <w:r>
              <w:rPr>
                <w:rFonts w:ascii="Cambria" w:eastAsia="Calibri" w:hAnsi="Cambria" w:cs="Cambria"/>
              </w:rPr>
              <w:t>2682360610</w:t>
            </w:r>
            <w:r>
              <w:t>]</w:t>
            </w:r>
            <w:r>
              <w:rPr>
                <w:rFonts w:ascii="Times New Roman" w:hAnsi="Times New Roman" w:cs="Times New Roman"/>
              </w:rPr>
              <w:t xml:space="preserve">  </w:t>
            </w:r>
          </w:p>
          <w:p w:rsidR="00000000" w:rsidRDefault="007A3F63">
            <w:pPr>
              <w:spacing w:after="0"/>
              <w:ind w:firstLine="0"/>
            </w:pPr>
            <w:r>
              <w:t>- Ηλ. ταχυδρομείο: [</w:t>
            </w:r>
            <w:r>
              <w:rPr>
                <w:rFonts w:ascii="Times New Roman" w:hAnsi="Times New Roman" w:cs="Times New Roman"/>
                <w:lang w:val="en-US"/>
              </w:rPr>
              <w:t>giann</w:t>
            </w:r>
            <w:r>
              <w:rPr>
                <w:rFonts w:ascii="Times New Roman" w:hAnsi="Times New Roman" w:cs="Times New Roman"/>
                <w:lang w:val="en-US"/>
              </w:rPr>
              <w:t>hskamperis</w:t>
            </w:r>
            <w:r>
              <w:rPr>
                <w:rFonts w:ascii="Times New Roman" w:hAnsi="Times New Roman" w:cs="Times New Roman"/>
              </w:rPr>
              <w:t>@</w:t>
            </w:r>
            <w:r>
              <w:rPr>
                <w:rFonts w:ascii="Times New Roman" w:hAnsi="Times New Roman" w:cs="Times New Roman"/>
                <w:lang w:val="en-US"/>
              </w:rPr>
              <w:t>gmail</w:t>
            </w:r>
            <w:r>
              <w:rPr>
                <w:rFonts w:ascii="Times New Roman" w:hAnsi="Times New Roman" w:cs="Times New Roman"/>
              </w:rPr>
              <w:t>.</w:t>
            </w:r>
            <w:r>
              <w:rPr>
                <w:rFonts w:ascii="Times New Roman" w:hAnsi="Times New Roman" w:cs="Times New Roman"/>
                <w:lang w:val="en-US"/>
              </w:rPr>
              <w:t>com</w:t>
            </w:r>
            <w:r>
              <w:t>]</w:t>
            </w:r>
          </w:p>
          <w:p w:rsidR="00000000" w:rsidRDefault="007A3F63">
            <w:pPr>
              <w:spacing w:after="0"/>
              <w:ind w:firstLine="0"/>
            </w:pPr>
            <w:r>
              <w:t>- Διεύθυνση στο Διαδίκτυο (διεύθυνση δικτυακού τόπου) (</w:t>
            </w:r>
            <w:r>
              <w:rPr>
                <w:i/>
              </w:rPr>
              <w:t>εάν υπάρχει</w:t>
            </w:r>
            <w:r>
              <w:t>): [……]</w:t>
            </w:r>
          </w:p>
        </w:tc>
      </w:tr>
      <w:tr w:rsidR="00000000">
        <w:tc>
          <w:tcPr>
            <w:tcW w:w="8969" w:type="dxa"/>
            <w:tcBorders>
              <w:left w:val="single" w:sz="1" w:space="0" w:color="000000"/>
              <w:bottom w:val="single" w:sz="1" w:space="0" w:color="000000"/>
              <w:right w:val="single" w:sz="1" w:space="0" w:color="000000"/>
            </w:tcBorders>
            <w:shd w:val="clear" w:color="auto" w:fill="B2B2B2"/>
          </w:tcPr>
          <w:p w:rsidR="00000000" w:rsidRDefault="007A3F63">
            <w:pPr>
              <w:spacing w:after="0"/>
              <w:ind w:firstLine="0"/>
            </w:pPr>
            <w:r>
              <w:rPr>
                <w:b/>
                <w:bCs/>
              </w:rPr>
              <w:t>Β: Πληροφορίες σχετικά με τη διαδικασία σύναψης σύμβασης</w:t>
            </w:r>
          </w:p>
          <w:p w:rsidR="00000000" w:rsidRDefault="007A3F63">
            <w:pPr>
              <w:spacing w:after="0"/>
              <w:ind w:firstLine="0"/>
            </w:pPr>
            <w:r>
              <w:t>- Τίτλος ή σύντομη περιγραφή της δημόσιας σύμβασης</w:t>
            </w:r>
            <w:r>
              <w:rPr>
                <w:rFonts w:ascii="Times New Roman" w:hAnsi="Times New Roman" w:cs="Times New Roman"/>
              </w:rPr>
              <w:t xml:space="preserve"> </w:t>
            </w:r>
            <w:r>
              <w:t>: [</w:t>
            </w:r>
            <w:r>
              <w:rPr>
                <w:rFonts w:ascii="Cambria" w:eastAsia="Calibri" w:hAnsi="Cambria" w:cs="Cambria"/>
                <w:b/>
                <w:bCs/>
              </w:rPr>
              <w:t>Σ018 Επισκευή και συντήρηση δημοτικών κτιρίων δή</w:t>
            </w:r>
            <w:r>
              <w:rPr>
                <w:rFonts w:ascii="Cambria" w:eastAsia="Calibri" w:hAnsi="Cambria" w:cs="Cambria"/>
                <w:b/>
                <w:bCs/>
              </w:rPr>
              <w:t>μου Πρέβεζας</w:t>
            </w:r>
            <w:r>
              <w:rPr>
                <w:rFonts w:eastAsia="Cambria-Bold"/>
                <w:b/>
                <w:bCs/>
                <w:color w:val="000000"/>
              </w:rPr>
              <w:t xml:space="preserve"> CPV</w:t>
            </w:r>
            <w:r>
              <w:rPr>
                <w:rFonts w:eastAsia="Cambria"/>
              </w:rPr>
              <w:t xml:space="preserve">: </w:t>
            </w:r>
            <w:r>
              <w:rPr>
                <w:rFonts w:ascii="Cambria" w:eastAsia="Cambria" w:hAnsi="Cambria" w:cs="Cambria"/>
              </w:rPr>
              <w:t>44112000-8</w:t>
            </w:r>
            <w:r>
              <w:rPr>
                <w:rFonts w:ascii="Times New Roman" w:eastAsia="Calibri" w:hAnsi="Times New Roman" w:cs="Cambria"/>
                <w:b/>
                <w:bCs/>
              </w:rPr>
              <w:t xml:space="preserve"> </w:t>
            </w:r>
            <w:r>
              <w:t>]</w:t>
            </w:r>
          </w:p>
          <w:p w:rsidR="00000000" w:rsidRDefault="007A3F63">
            <w:pPr>
              <w:spacing w:after="0"/>
              <w:ind w:firstLine="0"/>
            </w:pPr>
            <w:r>
              <w:t>- Κωδικός στο ΚΗΜΔΗΣ: [</w:t>
            </w:r>
            <w:r>
              <w:rPr>
                <w:rFonts w:ascii="ArialMT" w:eastAsia="ArialMT" w:hAnsi="ArialMT" w:cs="ArialMT"/>
                <w:sz w:val="20"/>
                <w:szCs w:val="20"/>
                <w:lang w:val="en-US"/>
              </w:rPr>
              <w:t>19PROC004451473 2019-02-12</w:t>
            </w:r>
            <w:r>
              <w:t>]</w:t>
            </w:r>
          </w:p>
          <w:p w:rsidR="00000000" w:rsidRDefault="007A3F63">
            <w:pPr>
              <w:spacing w:after="0"/>
              <w:ind w:firstLine="0"/>
            </w:pPr>
            <w:r>
              <w:t>- Η σύμβαση αναφέρεται σε έργα, προμήθειες, ή υπηρεσίες : [</w:t>
            </w:r>
            <w:r>
              <w:rPr>
                <w:rFonts w:ascii="Times New Roman" w:hAnsi="Times New Roman" w:cs="Times New Roman"/>
              </w:rPr>
              <w:t>Έργα</w:t>
            </w:r>
            <w:r>
              <w:t>]</w:t>
            </w:r>
          </w:p>
          <w:p w:rsidR="00000000" w:rsidRDefault="007A3F63">
            <w:pPr>
              <w:spacing w:after="0"/>
              <w:ind w:firstLine="0"/>
            </w:pPr>
            <w:r>
              <w:t>- Εφόσον υφίστανται, ένδειξη ύπαρξης σχετικών τμημάτων : [……]</w:t>
            </w:r>
          </w:p>
          <w:p w:rsidR="00000000" w:rsidRDefault="007A3F63">
            <w:pPr>
              <w:spacing w:after="0"/>
              <w:ind w:firstLine="0"/>
            </w:pPr>
            <w:r>
              <w:t>- Αριθμός αναφοράς που αποδίδεται στον φάκελο α</w:t>
            </w:r>
            <w:r>
              <w:t>πό την αναθέτουσα αρχή (</w:t>
            </w:r>
            <w:r>
              <w:rPr>
                <w:i/>
              </w:rPr>
              <w:t>εάν υπάρχει</w:t>
            </w:r>
            <w:r>
              <w:t>): [……]</w:t>
            </w:r>
          </w:p>
        </w:tc>
      </w:tr>
    </w:tbl>
    <w:p w:rsidR="00000000" w:rsidRDefault="007A3F63"/>
    <w:p w:rsidR="00000000" w:rsidRDefault="007A3F63">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00000" w:rsidRDefault="007A3F63">
      <w:pPr>
        <w:pageBreakBefore/>
        <w:ind w:firstLine="0"/>
        <w:jc w:val="center"/>
        <w:rPr>
          <w:b/>
          <w:bCs/>
        </w:rPr>
      </w:pPr>
      <w:r>
        <w:rPr>
          <w:b/>
          <w:bCs/>
          <w:u w:val="single"/>
        </w:rPr>
        <w:lastRenderedPageBreak/>
        <w:t>Μέρος II: Πληροφορίες σχετικά με τον οικονομικό φορέα</w:t>
      </w:r>
    </w:p>
    <w:p w:rsidR="00000000" w:rsidRDefault="007A3F63">
      <w:pPr>
        <w:ind w:firstLine="0"/>
        <w:jc w:val="center"/>
        <w:rPr>
          <w:b/>
          <w:i/>
        </w:rPr>
      </w:pPr>
      <w:r>
        <w:rPr>
          <w:b/>
          <w:bCs/>
        </w:rPr>
        <w:t>Α: Πληροφορίες σχετικά με τον οικονομικό φορέα</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before="120" w:after="0"/>
              <w:ind w:firstLine="0"/>
              <w:rPr>
                <w:b/>
                <w:i/>
              </w:rPr>
            </w:pPr>
            <w:r>
              <w:rPr>
                <w:b/>
                <w:i/>
              </w:rPr>
              <w:t>Στοι</w:t>
            </w:r>
            <w:r>
              <w:rPr>
                <w:b/>
                <w:i/>
              </w:rPr>
              <w:t>χεία αναγνώρισης: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Πλήρης Επωνυμία: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Αριθμός φορολογικού μητρώου (ΑΦΜ):</w:t>
            </w:r>
          </w:p>
          <w:p w:rsidR="00000000" w:rsidRDefault="007A3F6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Ταχυδρομική διεύθυνση</w:t>
            </w:r>
            <w: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rPr>
          <w:trHeight w:val="1533"/>
        </w:trPr>
        <w:tc>
          <w:tcPr>
            <w:tcW w:w="4479" w:type="dxa"/>
            <w:tcBorders>
              <w:top w:val="single" w:sz="4" w:space="0" w:color="000000"/>
              <w:left w:val="single" w:sz="4" w:space="0" w:color="000000"/>
              <w:bottom w:val="single" w:sz="4" w:space="0" w:color="000000"/>
            </w:tcBorders>
            <w:shd w:val="clear" w:color="auto" w:fill="auto"/>
          </w:tcPr>
          <w:p w:rsidR="00000000" w:rsidRDefault="007A3F63">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000000" w:rsidRDefault="007A3F63">
            <w:pPr>
              <w:spacing w:after="0"/>
              <w:ind w:firstLine="0"/>
            </w:pPr>
            <w:r>
              <w:t>Τηλέφωνο:</w:t>
            </w:r>
          </w:p>
          <w:p w:rsidR="00000000" w:rsidRDefault="007A3F63">
            <w:pPr>
              <w:spacing w:after="0"/>
              <w:ind w:firstLine="0"/>
            </w:pPr>
            <w:r>
              <w:t>Ηλ. ταχυδρομείο:</w:t>
            </w:r>
          </w:p>
          <w:p w:rsidR="00000000" w:rsidRDefault="007A3F63">
            <w:pPr>
              <w:spacing w:after="0"/>
              <w:ind w:firstLine="0"/>
            </w:pPr>
            <w:r>
              <w:t>Διεύθυνση στο Διαδίκτυο (διεύθυνση δικτυακού τόπου) (</w:t>
            </w:r>
            <w:r>
              <w:rPr>
                <w:i/>
              </w:rPr>
              <w:t>εάν υπάρχει</w:t>
            </w:r>
            <w: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p w:rsidR="00000000" w:rsidRDefault="007A3F63">
            <w:pPr>
              <w:spacing w:after="0"/>
              <w:ind w:firstLine="0"/>
            </w:pPr>
            <w:r>
              <w:t>[……]</w:t>
            </w:r>
          </w:p>
          <w:p w:rsidR="00000000" w:rsidRDefault="007A3F63">
            <w:pPr>
              <w:spacing w:after="0"/>
              <w:ind w:firstLine="0"/>
            </w:pPr>
            <w:r>
              <w:t>[……]</w:t>
            </w:r>
          </w:p>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bCs/>
                <w:i/>
                <w:iCs/>
              </w:rPr>
            </w:pPr>
            <w:r>
              <w:rPr>
                <w:b/>
                <w:bCs/>
                <w:i/>
                <w:iCs/>
              </w:rPr>
              <w:t>Γενικές πληροφορίες: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bCs/>
                <w:i/>
                <w:iCs/>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tc>
      </w:tr>
      <w:tr w:rsidR="00000000">
        <w:tc>
          <w:tcPr>
            <w:tcW w:w="4479" w:type="dxa"/>
            <w:tcBorders>
              <w:left w:val="single" w:sz="4" w:space="0" w:color="000000"/>
              <w:bottom w:val="single" w:sz="4" w:space="0" w:color="000000"/>
            </w:tcBorders>
            <w:shd w:val="clear" w:color="auto" w:fill="auto"/>
          </w:tcPr>
          <w:p w:rsidR="00000000" w:rsidRDefault="007A3F63">
            <w:pPr>
              <w:spacing w:after="0"/>
              <w:ind w:firstLine="0"/>
              <w:rPr>
                <w:b/>
                <w:color w:val="000000"/>
              </w:rPr>
            </w:pPr>
            <w:r>
              <w:rPr>
                <w:b/>
                <w:u w:val="single"/>
              </w:rPr>
              <w:t>Μόνο σε π</w:t>
            </w:r>
            <w:r>
              <w:rPr>
                <w:b/>
                <w:u w:val="single"/>
              </w:rPr>
              <w:t>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000000" w:rsidRDefault="007A3F63">
            <w:pPr>
              <w:spacing w:after="0"/>
              <w:ind w:firstLine="0"/>
            </w:pPr>
            <w:r>
              <w:rPr>
                <w:b/>
                <w:color w:val="000000"/>
              </w:rPr>
              <w:t xml:space="preserve">Εάν </w:t>
            </w:r>
            <w:r>
              <w:rPr>
                <w:b/>
              </w:rPr>
              <w:t xml:space="preserve">ναι, </w:t>
            </w:r>
            <w:r>
              <w:t>ποιο είναι το αντίστοι</w:t>
            </w:r>
            <w:r>
              <w:t>χο ποσοστό των εργαζομένων με αναπηρία ή μειονεκτούντων εργαζομένων;</w:t>
            </w:r>
          </w:p>
          <w:p w:rsidR="00000000" w:rsidRDefault="007A3F6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30" w:type="dxa"/>
            <w:tcBorders>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r>
              <w:rPr>
                <w:lang w:val="en-US"/>
              </w:rPr>
              <w:t xml:space="preserve"> </w:t>
            </w:r>
            <w:r>
              <w:t>] Ναι [] Όχι</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w:t>
            </w:r>
          </w:p>
          <w:p w:rsidR="00000000" w:rsidRDefault="007A3F63">
            <w:pPr>
              <w:spacing w:after="0"/>
              <w:ind w:firstLine="0"/>
            </w:pPr>
          </w:p>
          <w:p w:rsidR="00000000" w:rsidRDefault="007A3F63">
            <w:pPr>
              <w:spacing w:after="0"/>
              <w:ind w:firstLine="0"/>
            </w:pPr>
          </w:p>
          <w:p w:rsidR="00000000" w:rsidRDefault="007A3F63">
            <w:pPr>
              <w:spacing w:after="0"/>
              <w:ind w:firstLine="0"/>
            </w:pPr>
            <w:r>
              <w:t>[….</w:t>
            </w:r>
            <w:r>
              <w:t>..............]</w:t>
            </w:r>
          </w:p>
          <w:p w:rsidR="00000000" w:rsidRDefault="007A3F63">
            <w:pPr>
              <w:spacing w:after="0"/>
              <w:ind w:firstLine="0"/>
            </w:pPr>
            <w:r>
              <w:t>[….]</w:t>
            </w:r>
          </w:p>
        </w:tc>
      </w:tr>
      <w:tr w:rsidR="00000000">
        <w:tc>
          <w:tcPr>
            <w:tcW w:w="4479" w:type="dxa"/>
            <w:tcBorders>
              <w:left w:val="single" w:sz="4" w:space="0" w:color="000000"/>
              <w:bottom w:val="single" w:sz="4" w:space="0" w:color="000000"/>
            </w:tcBorders>
            <w:shd w:val="clear" w:color="auto" w:fill="auto"/>
          </w:tcPr>
          <w:p w:rsidR="00000000" w:rsidRDefault="007A3F6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30" w:type="dxa"/>
            <w:tcBorders>
              <w:left w:val="single" w:sz="4" w:space="0" w:color="000000"/>
              <w:bottom w:val="single" w:sz="4" w:space="0" w:color="000000"/>
              <w:right w:val="single" w:sz="4" w:space="0" w:color="000000"/>
            </w:tcBorders>
            <w:shd w:val="clear" w:color="auto" w:fill="auto"/>
          </w:tcPr>
          <w:p w:rsidR="00000000" w:rsidRDefault="007A3F63">
            <w:pPr>
              <w:spacing w:after="0"/>
              <w:ind w:firstLine="0"/>
            </w:pPr>
            <w:r>
              <w:t>[] Ναι [] Όχι [] Άνευ αντικειμένου</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rPr>
                <w:b/>
              </w:rPr>
              <w:t>Εάν ναι</w:t>
            </w:r>
            <w:r>
              <w:t>:</w:t>
            </w:r>
          </w:p>
          <w:p w:rsidR="00000000" w:rsidRDefault="007A3F6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00000" w:rsidRDefault="007A3F63">
            <w:pPr>
              <w:spacing w:after="0"/>
              <w:ind w:firstLine="0"/>
            </w:pPr>
            <w:r>
              <w:lastRenderedPageBreak/>
              <w:t>α) Αναφέρετε την ον</w:t>
            </w:r>
            <w:r>
              <w:t>ομασία του καταλόγου ή του πιστοποιητικού και τον σχετικό αριθμό εγγραφής ή πιστοποίησης, κατά περίπτωση:</w:t>
            </w:r>
          </w:p>
          <w:p w:rsidR="00000000" w:rsidRDefault="007A3F63">
            <w:pPr>
              <w:spacing w:after="0"/>
              <w:ind w:firstLine="0"/>
            </w:pPr>
            <w:r>
              <w:t>β) Εάν το πιστοποιητικό εγγραφής ή η πιστοποίηση διατίθεται ηλεκτρονικά, αναφέρετε:</w:t>
            </w:r>
          </w:p>
          <w:p w:rsidR="00000000" w:rsidRDefault="007A3F63">
            <w:pPr>
              <w:spacing w:after="0"/>
              <w:ind w:firstLine="0"/>
            </w:pPr>
            <w:r>
              <w:t>γ) Αναφέρετε τα δικαιολογητικά στα οποία βασίζεται η εγγραφή ή η π</w:t>
            </w:r>
            <w:r>
              <w:t>ιστοποίηση και, κατά περίπτωση, την κατάταξη στον επίσημο κατάλογο</w:t>
            </w:r>
            <w:r>
              <w:rPr>
                <w:rStyle w:val="a5"/>
                <w:vertAlign w:val="superscript"/>
              </w:rPr>
              <w:endnoteReference w:id="5"/>
            </w:r>
            <w:r>
              <w:t>:</w:t>
            </w:r>
          </w:p>
          <w:p w:rsidR="00000000" w:rsidRDefault="007A3F63">
            <w:pPr>
              <w:spacing w:after="0"/>
              <w:ind w:firstLine="0"/>
              <w:rPr>
                <w:b/>
              </w:rPr>
            </w:pPr>
            <w:r>
              <w:t>δ) Η εγγραφή ή η πιστοποίηση καλύπτει όλα τα απαιτούμενα κριτήρια επιλογής;</w:t>
            </w:r>
          </w:p>
          <w:p w:rsidR="00000000" w:rsidRDefault="007A3F63">
            <w:pPr>
              <w:spacing w:after="0"/>
              <w:ind w:firstLine="0"/>
              <w:rPr>
                <w:b/>
                <w:u w:val="single"/>
              </w:rPr>
            </w:pPr>
            <w:r>
              <w:rPr>
                <w:b/>
              </w:rPr>
              <w:t>Εάν όχι:</w:t>
            </w:r>
          </w:p>
          <w:p w:rsidR="00000000" w:rsidRDefault="007A3F63">
            <w:pPr>
              <w:spacing w:after="0"/>
              <w:ind w:firstLine="0"/>
            </w:pPr>
            <w:r>
              <w:rPr>
                <w:b/>
                <w:u w:val="single"/>
              </w:rPr>
              <w:t>Επιπροσθέτως, συμπληρώστε τις πληροφορίες που λείπουν στο μέρος IV, ενότητες Α, Β, Γ, ή Δ κατά περίπτω</w:t>
            </w:r>
            <w:r>
              <w:rPr>
                <w:b/>
                <w:u w:val="single"/>
              </w:rPr>
              <w:t>ση</w:t>
            </w:r>
            <w:r>
              <w:t xml:space="preserve"> </w:t>
            </w:r>
            <w:r>
              <w:rPr>
                <w:b/>
                <w:i/>
              </w:rPr>
              <w:t>ΜΟΝΟ εφόσον αυτό απαιτείται στη σχετική διακήρυξη ή στα έγγραφα της σύμβασης:</w:t>
            </w:r>
          </w:p>
          <w:p w:rsidR="00000000" w:rsidRDefault="007A3F6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w:t>
            </w:r>
            <w:r>
              <w:t>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00000" w:rsidRDefault="007A3F63">
            <w:pPr>
              <w:spacing w:after="0"/>
              <w:ind w:firstLine="0"/>
            </w:pPr>
            <w:r>
              <w:t xml:space="preserve">Εάν η σχετική τεκμηρίωση διατίθεται ηλεκτρονικά, αναφέρετε: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lastRenderedPageBreak/>
              <w:t>α) [……]</w:t>
            </w:r>
          </w:p>
          <w:p w:rsidR="00000000" w:rsidRDefault="007A3F63">
            <w:pPr>
              <w:spacing w:after="0"/>
              <w:ind w:firstLine="0"/>
            </w:pPr>
          </w:p>
          <w:p w:rsidR="00000000" w:rsidRDefault="007A3F63">
            <w:pPr>
              <w:spacing w:after="0"/>
              <w:ind w:firstLine="0"/>
            </w:pPr>
          </w:p>
          <w:p w:rsidR="00000000" w:rsidRDefault="007A3F63">
            <w:pPr>
              <w:spacing w:after="0"/>
              <w:ind w:firstLine="0"/>
            </w:pPr>
            <w:r>
              <w:rPr>
                <w:i/>
              </w:rPr>
              <w:t>β) (διαδικτυακή διεύθυνση,</w:t>
            </w:r>
            <w:r>
              <w:rPr>
                <w:i/>
              </w:rPr>
              <w:t xml:space="preserve"> αρχή ή φορέας έκδοσης, επακριβή στοιχεία αναφοράς των εγγράφων):[……][……][……][……]</w:t>
            </w:r>
          </w:p>
          <w:p w:rsidR="00000000" w:rsidRDefault="007A3F63">
            <w:pPr>
              <w:spacing w:after="0"/>
              <w:ind w:firstLine="0"/>
            </w:pPr>
            <w:r>
              <w:t>γ) [……]</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δ) [] Ναι [] Όχι</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ε) [] Ναι [] Όχι</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r>
              <w:rPr>
                <w:i/>
              </w:rPr>
              <w:t>(διαδικτυακή διεύθυνση, αρχή ή φορέας έκδοσης, επακριβή στοιχεία αναφοράς των εγγράφων):</w:t>
            </w:r>
          </w:p>
          <w:p w:rsidR="00000000" w:rsidRDefault="007A3F63">
            <w:pPr>
              <w:spacing w:after="0"/>
              <w:ind w:firstLine="0"/>
            </w:pPr>
            <w:r>
              <w:rPr>
                <w:i/>
              </w:rPr>
              <w:t>[……][……][……][……]</w:t>
            </w:r>
          </w:p>
        </w:tc>
      </w:tr>
      <w:tr w:rsidR="00000000">
        <w:tc>
          <w:tcPr>
            <w:tcW w:w="4479" w:type="dxa"/>
            <w:tcBorders>
              <w:left w:val="single" w:sz="4" w:space="0" w:color="000000"/>
              <w:bottom w:val="single" w:sz="4" w:space="0" w:color="000000"/>
            </w:tcBorders>
            <w:shd w:val="clear" w:color="auto" w:fill="auto"/>
          </w:tcPr>
          <w:p w:rsidR="00000000" w:rsidRDefault="007A3F63">
            <w:pPr>
              <w:spacing w:before="120" w:after="0"/>
              <w:ind w:firstLine="0"/>
              <w:rPr>
                <w:b/>
                <w:bCs/>
                <w:i/>
                <w:iCs/>
              </w:rPr>
            </w:pPr>
            <w:r>
              <w:rPr>
                <w:b/>
                <w:i/>
              </w:rPr>
              <w:lastRenderedPageBreak/>
              <w:t xml:space="preserve">Τρόπος </w:t>
            </w:r>
            <w:r>
              <w:rPr>
                <w:b/>
                <w:i/>
              </w:rPr>
              <w:t>συμμετοχής:</w:t>
            </w:r>
          </w:p>
        </w:tc>
        <w:tc>
          <w:tcPr>
            <w:tcW w:w="4530" w:type="dxa"/>
            <w:tcBorders>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bCs/>
                <w:i/>
                <w:iCs/>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Ναι [] Όχι</w:t>
            </w:r>
          </w:p>
        </w:tc>
      </w:tr>
      <w:tr w:rsidR="00000000">
        <w:tc>
          <w:tcPr>
            <w:tcW w:w="9009" w:type="dxa"/>
            <w:gridSpan w:val="2"/>
            <w:tcBorders>
              <w:top w:val="single" w:sz="4" w:space="0" w:color="000000"/>
              <w:left w:val="single" w:sz="4" w:space="0" w:color="000000"/>
              <w:bottom w:val="single" w:sz="4" w:space="0" w:color="000000"/>
              <w:right w:val="single" w:sz="4" w:space="0" w:color="000000"/>
            </w:tcBorders>
            <w:shd w:val="clear" w:color="auto" w:fill="BFBFBF"/>
          </w:tcPr>
          <w:p w:rsidR="00000000" w:rsidRDefault="007A3F6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rPr>
                <w:b/>
              </w:rPr>
              <w:t>Εάν ναι</w:t>
            </w:r>
            <w:r>
              <w:t>:</w:t>
            </w:r>
          </w:p>
          <w:p w:rsidR="00000000" w:rsidRDefault="007A3F63">
            <w:pPr>
              <w:spacing w:after="0"/>
              <w:ind w:firstLine="0"/>
              <w:rPr>
                <w:color w:val="000000"/>
              </w:rPr>
            </w:pPr>
            <w:r>
              <w:t xml:space="preserve">α) </w:t>
            </w:r>
            <w:r>
              <w:t>Α</w:t>
            </w:r>
            <w:r>
              <w:rPr>
                <w:color w:val="000000"/>
              </w:rPr>
              <w:t>ναφέρετε τον ρόλο του οικονομικού φορέα στην ένωση ή κοινοπραξία   (επικεφαλής, υπεύθυνος για συγκεκριμένα καθήκοντα …):</w:t>
            </w:r>
          </w:p>
          <w:p w:rsidR="00000000" w:rsidRDefault="007A3F6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00000" w:rsidRDefault="007A3F63">
            <w:pPr>
              <w:spacing w:after="0"/>
              <w:ind w:firstLine="0"/>
            </w:pPr>
            <w:r>
              <w:t>γ) Κατά περίπτωση</w:t>
            </w:r>
            <w:r>
              <w:t>, επωνυμία της συμμετέχουσας ένωσης ή κοινοπραξίας.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r>
              <w:t>α) [……]</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β) [……]</w:t>
            </w:r>
          </w:p>
          <w:p w:rsidR="00000000" w:rsidRDefault="007A3F63">
            <w:pPr>
              <w:spacing w:after="0"/>
              <w:ind w:firstLine="0"/>
            </w:pPr>
          </w:p>
          <w:p w:rsidR="00000000" w:rsidRDefault="007A3F63">
            <w:pPr>
              <w:spacing w:after="0"/>
              <w:ind w:firstLine="0"/>
            </w:pPr>
          </w:p>
          <w:p w:rsidR="00000000" w:rsidRDefault="007A3F63">
            <w:pPr>
              <w:spacing w:after="0"/>
              <w:ind w:firstLine="0"/>
            </w:pPr>
            <w:r>
              <w:t>γ)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bCs/>
                <w:i/>
                <w:iCs/>
              </w:rPr>
            </w:pPr>
            <w:r>
              <w:rPr>
                <w:b/>
                <w:bCs/>
                <w:i/>
                <w:iCs/>
              </w:rPr>
              <w:lastRenderedPageBreak/>
              <w:t>Τμήματα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bCs/>
                <w:i/>
                <w:iCs/>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w:t>
            </w:r>
          </w:p>
        </w:tc>
      </w:tr>
    </w:tbl>
    <w:p w:rsidR="00000000" w:rsidRDefault="007A3F63"/>
    <w:p w:rsidR="00000000" w:rsidRDefault="007A3F63">
      <w:pPr>
        <w:pageBreakBefore/>
        <w:ind w:firstLine="0"/>
        <w:jc w:val="center"/>
        <w:rPr>
          <w:i/>
        </w:rPr>
      </w:pPr>
      <w:r>
        <w:rPr>
          <w:b/>
          <w:bCs/>
        </w:rPr>
        <w:lastRenderedPageBreak/>
        <w:t>Β: Πληροφορίες σχετικά με το</w:t>
      </w:r>
      <w:r>
        <w:rPr>
          <w:b/>
          <w:bCs/>
        </w:rPr>
        <w:t>υς νόμιμους εκπροσώπους του οικονομικού φορέα</w:t>
      </w:r>
    </w:p>
    <w:p w:rsidR="00000000" w:rsidRDefault="007A3F63">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 xml:space="preserve">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w:t>
      </w:r>
      <w:r>
        <w:rPr>
          <w:i/>
        </w:rPr>
        <w:t>σύμβασης:</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Εκπροσώπηση, εάν υπάρχει:</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color w:val="000000"/>
              </w:rPr>
            </w:pPr>
            <w:r>
              <w:t>Ονοματεπώνυμο</w:t>
            </w:r>
          </w:p>
          <w:p w:rsidR="00000000" w:rsidRDefault="007A3F63">
            <w:pPr>
              <w:spacing w:after="0"/>
              <w:ind w:firstLine="0"/>
            </w:pPr>
            <w:r>
              <w:rPr>
                <w:color w:val="000000"/>
              </w:rPr>
              <w:t>συνοδευόμενο από την ημερομηνία και τον τόπο γέννησης εφόσον απαιτείται:</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Θέση/Ενεργών υπό την ιδιότητα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Ταχυδρομική διεύθυνση:</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Τηλέφωνο:</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Ηλ. ταχυδρομείο:</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Εάν χρε</w:t>
            </w:r>
            <w:r>
              <w:t>ιάζεται, δώστε λεπτομερή στοιχεία σχετικά με την εκπροσώπηση (τις μορφές της, την έκταση, τον σκοπό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bl>
    <w:p w:rsidR="00000000" w:rsidRDefault="007A3F63">
      <w:pPr>
        <w:pStyle w:val="SectionTitle"/>
        <w:ind w:left="850" w:firstLine="0"/>
      </w:pPr>
    </w:p>
    <w:p w:rsidR="00000000" w:rsidRDefault="007A3F63">
      <w:pPr>
        <w:pageBreakBefore/>
        <w:ind w:left="850" w:firstLine="0"/>
        <w:jc w:val="center"/>
        <w:rPr>
          <w:b/>
          <w:i/>
        </w:rP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30"/>
      </w:tblGrid>
      <w:tr w:rsidR="00000000">
        <w:trPr>
          <w:trHeight w:val="343"/>
        </w:trPr>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Στήριξη:</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Ο οικονομικός φορέας στηρίζεται στις ικανότητες άλλων οικ</w:t>
            </w:r>
            <w:r>
              <w:t xml:space="preserve">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[]Ναι []Όχι</w:t>
            </w:r>
          </w:p>
        </w:tc>
      </w:tr>
    </w:tbl>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επισυνάψτε χωριστό έντυπο ΤΕΥΔ με τις πληροφορίες που απαιτού</w:t>
      </w:r>
      <w:r>
        <w:rPr>
          <w:i/>
        </w:rPr>
        <w:t xml:space="preserve">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Επισημαίνεται ότι θα πρέπει να περιλαμβάνονται επίσης</w:t>
      </w:r>
      <w:r>
        <w:rPr>
          <w:i/>
        </w:rPr>
        <w:t xml:space="preserve">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w:t>
      </w:r>
      <w:r>
        <w:rPr>
          <w:i/>
        </w:rPr>
        <w:t xml:space="preserve">σίες που θα έχει στη διάθεσή του ο οικονομικός φορέας για την εκτέλεση της σύμβασης. </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w:t>
      </w:r>
      <w:r>
        <w:rPr>
          <w:i/>
        </w:rPr>
        <w:t>φωνα με τα μέρη IV και V για κάθε ένα από τους οικονομικούς φορείς.</w:t>
      </w:r>
    </w:p>
    <w:p w:rsidR="00000000" w:rsidRDefault="007A3F63">
      <w:pPr>
        <w:ind w:firstLine="0"/>
        <w:jc w:val="center"/>
      </w:pPr>
    </w:p>
    <w:p w:rsidR="00000000" w:rsidRDefault="007A3F63">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000000" w:rsidRDefault="007A3F63">
      <w:pPr>
        <w:pBdr>
          <w:top w:val="single" w:sz="1" w:space="1" w:color="000000"/>
          <w:left w:val="single" w:sz="1" w:space="1" w:color="000000"/>
          <w:bottom w:val="single" w:sz="1" w:space="1" w:color="000000"/>
          <w:right w:val="single" w:sz="1" w:space="1" w:color="000000"/>
        </w:pBdr>
        <w:shd w:val="clear" w:color="auto" w:fill="CCCCCC"/>
        <w:ind w:firstLine="0"/>
        <w:rPr>
          <w:b/>
          <w:i/>
        </w:rPr>
      </w:pPr>
      <w:r>
        <w:rPr>
          <w:b/>
          <w:bCs/>
        </w:rPr>
        <w:t>(Η παρούσα ενότητα συμπληρώνεται μόνον εφόσον οι σχετικές πληροφορίες απαιτούνται ρητ</w:t>
      </w:r>
      <w:r>
        <w:rPr>
          <w:b/>
          <w:bCs/>
        </w:rPr>
        <w:t xml:space="preserve">ώς από την αναθέτουσα αρχή ή τον αναθέτοντα φορέα) </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Υπεργολαβική ανάθεση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[]Ναι []Όχι</w:t>
            </w:r>
          </w:p>
          <w:p w:rsidR="00000000" w:rsidRDefault="007A3F63">
            <w:pPr>
              <w:spacing w:after="0"/>
              <w:ind w:firstLine="0"/>
            </w:pPr>
          </w:p>
          <w:p w:rsidR="00000000" w:rsidRDefault="007A3F63">
            <w:pPr>
              <w:spacing w:after="0"/>
              <w:ind w:firstLine="0"/>
            </w:pPr>
            <w:r>
              <w:t xml:space="preserve">Εάν </w:t>
            </w:r>
            <w:r>
              <w:rPr>
                <w:b/>
              </w:rPr>
              <w:t xml:space="preserve">ναι </w:t>
            </w:r>
            <w:r>
              <w:t>παραθέστε κατάλογο των προτεινόμενων υπ</w:t>
            </w:r>
            <w:r>
              <w:t xml:space="preserve">εργολάβων και το ποσοστό της σύμβασης που θα αναλάβουν: </w:t>
            </w:r>
          </w:p>
          <w:p w:rsidR="00000000" w:rsidRDefault="007A3F63">
            <w:pPr>
              <w:spacing w:after="0"/>
              <w:ind w:firstLine="0"/>
            </w:pPr>
            <w:r>
              <w:t>[…]</w:t>
            </w:r>
          </w:p>
        </w:tc>
      </w:tr>
    </w:tbl>
    <w:p w:rsidR="00000000" w:rsidRDefault="007A3F6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w:t>
      </w:r>
      <w:r>
        <w:rPr>
          <w:i/>
          <w:u w:val="single"/>
        </w:rPr>
        <w:t xml:space="preserve">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w:t>
      </w:r>
      <w:r>
        <w:rPr>
          <w:i/>
          <w:u w:val="single"/>
        </w:rPr>
        <w:t xml:space="preserve">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00000" w:rsidRDefault="007A3F63">
      <w:pPr>
        <w:pageBreakBefore/>
        <w:jc w:val="center"/>
        <w:rPr>
          <w:b/>
          <w:bCs/>
          <w:color w:val="000000"/>
        </w:rPr>
      </w:pPr>
      <w:r>
        <w:rPr>
          <w:b/>
          <w:bCs/>
          <w:u w:val="single"/>
        </w:rPr>
        <w:lastRenderedPageBreak/>
        <w:t>Μέρος III: Λόγοι αποκλεισμού</w:t>
      </w:r>
    </w:p>
    <w:p w:rsidR="00000000" w:rsidRDefault="007A3F63">
      <w:pPr>
        <w:jc w:val="center"/>
      </w:pPr>
      <w:r>
        <w:rPr>
          <w:b/>
          <w:bCs/>
          <w:color w:val="000000"/>
        </w:rPr>
        <w:t>Α: Λόγοι αποκλεισμού που σχετίζονται με ποινικές καταδίκες</w:t>
      </w:r>
      <w:r>
        <w:rPr>
          <w:rStyle w:val="12"/>
          <w:color w:val="000000"/>
        </w:rPr>
        <w:endnoteReference w:id="8"/>
      </w:r>
    </w:p>
    <w:p w:rsidR="00000000" w:rsidRDefault="007A3F63">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w:t>
      </w:r>
      <w:r>
        <w:t xml:space="preserve"> ορίζονται οι ακόλουθοι λόγοι αποκλεισμού:</w:t>
      </w:r>
    </w:p>
    <w:p w:rsidR="00000000" w:rsidRDefault="007A3F6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000000" w:rsidRDefault="007A3F6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000000" w:rsidRDefault="007A3F6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απάτη</w:t>
      </w:r>
      <w:r>
        <w:rPr>
          <w:rStyle w:val="a5"/>
          <w:color w:val="000000"/>
          <w:vertAlign w:val="superscript"/>
        </w:rPr>
        <w:endnoteReference w:id="12"/>
      </w:r>
      <w:r>
        <w:rPr>
          <w:color w:val="000000"/>
        </w:rPr>
        <w:t>·</w:t>
      </w:r>
    </w:p>
    <w:p w:rsidR="00000000" w:rsidRDefault="007A3F6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000000" w:rsidRDefault="007A3F6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w:t>
      </w:r>
      <w:r>
        <w:rPr>
          <w:b/>
          <w:color w:val="000000"/>
        </w:rPr>
        <w:t>ρατίας</w:t>
      </w:r>
      <w:r>
        <w:rPr>
          <w:rStyle w:val="a5"/>
          <w:color w:val="000000"/>
          <w:vertAlign w:val="superscript"/>
        </w:rPr>
        <w:endnoteReference w:id="14"/>
      </w:r>
      <w:r>
        <w:rPr>
          <w:color w:val="000000"/>
        </w:rPr>
        <w:t>·</w:t>
      </w:r>
    </w:p>
    <w:p w:rsidR="00000000" w:rsidRDefault="007A3F6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bCs/>
          <w:i/>
          <w:iCs/>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30"/>
      </w:tblGrid>
      <w:tr w:rsidR="00000000">
        <w:trPr>
          <w:trHeight w:val="855"/>
        </w:trPr>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bCs/>
                <w:i/>
                <w:iCs/>
              </w:rPr>
            </w:pPr>
            <w:r>
              <w:rPr>
                <w:b/>
                <w:bCs/>
                <w:i/>
                <w:iCs/>
              </w:rPr>
              <w:t>Λόγοι που σχετίζονται με ποινικές καταδίκες: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r>
              <w:rPr>
                <w:b/>
                <w:bCs/>
                <w:i/>
                <w:iCs/>
              </w:rPr>
              <w:t>Απάντηση:</w:t>
            </w:r>
          </w:p>
        </w:tc>
      </w:tr>
      <w:tr w:rsidR="00000000">
        <w:tc>
          <w:tcPr>
            <w:tcW w:w="4479" w:type="dxa"/>
            <w:tcBorders>
              <w:left w:val="single" w:sz="4" w:space="0" w:color="000000"/>
              <w:bottom w:val="single" w:sz="4" w:space="0" w:color="000000"/>
            </w:tcBorders>
            <w:shd w:val="clear" w:color="auto" w:fill="auto"/>
          </w:tcPr>
          <w:p w:rsidR="00000000" w:rsidRDefault="007A3F63">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w:t>
            </w:r>
            <w:r>
              <w:t>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w:t>
            </w:r>
            <w:r>
              <w:t xml:space="preserve">χει οριστεί απευθείας περίοδος αποκλεισμού που εξακολουθεί να ισχύει; </w:t>
            </w:r>
          </w:p>
        </w:tc>
        <w:tc>
          <w:tcPr>
            <w:tcW w:w="4530" w:type="dxa"/>
            <w:tcBorders>
              <w:left w:val="single" w:sz="4" w:space="0" w:color="000000"/>
              <w:bottom w:val="single" w:sz="4" w:space="0" w:color="000000"/>
              <w:right w:val="single" w:sz="4" w:space="0" w:color="000000"/>
            </w:tcBorders>
            <w:shd w:val="clear" w:color="auto" w:fill="auto"/>
          </w:tcPr>
          <w:p w:rsidR="00000000" w:rsidRDefault="007A3F63">
            <w:pPr>
              <w:spacing w:after="0"/>
              <w:ind w:firstLine="0"/>
              <w:rPr>
                <w:i/>
              </w:rPr>
            </w:pPr>
            <w:r>
              <w:t>[] Ναι [] Όχι</w:t>
            </w: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0000" w:rsidRDefault="007A3F63">
            <w:pPr>
              <w:spacing w:after="0"/>
              <w:ind w:firstLine="0"/>
            </w:pPr>
            <w:r>
              <w:rPr>
                <w:i/>
              </w:rPr>
              <w:t>[……][……][……</w:t>
            </w:r>
            <w:r>
              <w:rPr>
                <w:i/>
              </w:rPr>
              <w:t>][……]</w:t>
            </w:r>
            <w:r>
              <w:rPr>
                <w:rStyle w:val="a5"/>
                <w:vertAlign w:val="superscript"/>
              </w:rPr>
              <w:endnoteReference w:id="17"/>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rPr>
                <w:b/>
              </w:rPr>
              <w:t>Εάν ναι</w:t>
            </w:r>
            <w:r>
              <w:t>, αναφέρετε</w:t>
            </w:r>
            <w:r>
              <w:rPr>
                <w:rStyle w:val="a5"/>
                <w:vertAlign w:val="superscript"/>
              </w:rPr>
              <w:endnoteReference w:id="18"/>
            </w:r>
            <w:r>
              <w:t>:</w:t>
            </w:r>
          </w:p>
          <w:p w:rsidR="00000000" w:rsidRDefault="007A3F63">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00000" w:rsidRDefault="007A3F63">
            <w:pPr>
              <w:spacing w:after="0"/>
              <w:ind w:firstLine="0"/>
              <w:jc w:val="left"/>
              <w:rPr>
                <w:b/>
              </w:rPr>
            </w:pPr>
            <w:r>
              <w:t>β) Προσδιορίστε ποιος έχει καταδικαστεί [ ]·</w:t>
            </w:r>
          </w:p>
          <w:p w:rsidR="00000000" w:rsidRDefault="007A3F63">
            <w:pPr>
              <w:spacing w:after="0"/>
              <w:ind w:firstLine="0"/>
            </w:pPr>
            <w:r>
              <w:rPr>
                <w:b/>
              </w:rPr>
              <w:t xml:space="preserve">γ) </w:t>
            </w:r>
            <w:r>
              <w:rPr>
                <w:b/>
                <w:bCs/>
              </w:rPr>
              <w:t>Εάν ορίζεται απευθείας στην καταδικαστική απόφ</w:t>
            </w:r>
            <w:r>
              <w:rPr>
                <w:b/>
                <w:bCs/>
              </w:rPr>
              <w:t>αση:</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jc w:val="left"/>
            </w:pPr>
          </w:p>
          <w:p w:rsidR="00000000" w:rsidRDefault="007A3F63">
            <w:pPr>
              <w:spacing w:after="0"/>
              <w:ind w:firstLine="0"/>
              <w:jc w:val="left"/>
            </w:pPr>
            <w:r>
              <w:t xml:space="preserve">α) Ημερομηνία:[   ], </w:t>
            </w:r>
          </w:p>
          <w:p w:rsidR="00000000" w:rsidRDefault="007A3F63">
            <w:pPr>
              <w:spacing w:after="0"/>
              <w:ind w:firstLine="0"/>
              <w:jc w:val="left"/>
            </w:pPr>
            <w:r>
              <w:t xml:space="preserve">σημείο-(-α): [   ], </w:t>
            </w:r>
          </w:p>
          <w:p w:rsidR="00000000" w:rsidRDefault="007A3F63">
            <w:pPr>
              <w:spacing w:after="0"/>
              <w:ind w:firstLine="0"/>
              <w:jc w:val="left"/>
            </w:pPr>
            <w:r>
              <w:t>λόγος(-οι):[   ]</w:t>
            </w:r>
          </w:p>
          <w:p w:rsidR="00000000" w:rsidRDefault="007A3F63">
            <w:pPr>
              <w:spacing w:after="0"/>
              <w:ind w:firstLine="0"/>
              <w:jc w:val="left"/>
            </w:pPr>
          </w:p>
          <w:p w:rsidR="00000000" w:rsidRDefault="007A3F63">
            <w:pPr>
              <w:spacing w:after="0"/>
              <w:ind w:firstLine="0"/>
              <w:jc w:val="left"/>
            </w:pPr>
            <w:r>
              <w:t>β) [……]</w:t>
            </w:r>
          </w:p>
          <w:p w:rsidR="00000000" w:rsidRDefault="007A3F63">
            <w:pPr>
              <w:spacing w:after="0"/>
              <w:ind w:firstLine="0"/>
              <w:jc w:val="left"/>
              <w:rPr>
                <w:i/>
              </w:rPr>
            </w:pPr>
            <w:r>
              <w:t>γ) Διάρκεια της περιόδου αποκλεισμού [……] και σχετικό(-ά) σημείο(-α) [   ]</w:t>
            </w:r>
          </w:p>
          <w:p w:rsidR="00000000" w:rsidRDefault="007A3F63">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w:t>
            </w:r>
            <w:r>
              <w:rPr>
                <w:i/>
              </w:rPr>
              <w:t xml:space="preserve"> επακριβή στοιχεία αναφοράς των εγγράφων):</w:t>
            </w:r>
          </w:p>
          <w:p w:rsidR="00000000" w:rsidRDefault="007A3F63">
            <w:pPr>
              <w:spacing w:after="0"/>
              <w:ind w:firstLine="0"/>
            </w:pPr>
            <w:r>
              <w:rPr>
                <w:i/>
              </w:rPr>
              <w:t>[……][……][……][……]</w:t>
            </w:r>
            <w:r>
              <w:rPr>
                <w:rStyle w:val="a5"/>
                <w:vertAlign w:val="superscript"/>
              </w:rPr>
              <w:endnoteReference w:id="19"/>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xml:space="preserve">[] Ναι [] Όχι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rPr>
                <w:b/>
              </w:rPr>
              <w:t>Εά</w:t>
            </w:r>
            <w:r>
              <w:rPr>
                <w:b/>
              </w:rPr>
              <w:t>ν ναι,</w:t>
            </w:r>
            <w:r>
              <w:t xml:space="preserve"> περιγράψτε τα μέτρα που λήφθηκαν</w:t>
            </w:r>
            <w:r>
              <w:rPr>
                <w:rStyle w:val="a5"/>
                <w:vertAlign w:val="superscript"/>
              </w:rPr>
              <w:endnoteReference w:id="21"/>
            </w:r>
            <w: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bl>
    <w:p w:rsidR="00000000" w:rsidRDefault="007A3F63">
      <w:pPr>
        <w:pStyle w:val="SectionTitle"/>
      </w:pPr>
    </w:p>
    <w:p w:rsidR="00000000" w:rsidRDefault="007A3F63">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78"/>
        <w:gridCol w:w="9"/>
      </w:tblGrid>
      <w:tr w:rsidR="0000000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Πληρωμή φόρων ή εισφορών κοινωνικής ασφάλισης:</w:t>
            </w:r>
          </w:p>
        </w:tc>
        <w:tc>
          <w:tcPr>
            <w:tcW w:w="4525" w:type="dxa"/>
            <w:gridSpan w:val="2"/>
            <w:tcBorders>
              <w:top w:val="single" w:sz="4" w:space="0" w:color="000000"/>
              <w:left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1) Ο οικονομικός φορέας έχει εκπληρώσει όλες </w:t>
            </w:r>
            <w:r>
              <w:rPr>
                <w:b/>
              </w:rPr>
              <w:t>τις υποχρεώσεις του όσον</w:t>
            </w:r>
            <w:r>
              <w:rPr>
                <w:b/>
              </w:rPr>
              <w:t xml:space="preserve">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34" w:type="dxa"/>
            <w:gridSpan w:val="3"/>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xml:space="preserve">[] Ναι [] Όχι </w:t>
            </w:r>
          </w:p>
        </w:tc>
      </w:tr>
      <w:tr w:rsidR="00000000">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00000" w:rsidRDefault="007A3F63">
            <w:pPr>
              <w:snapToGrid w:val="0"/>
              <w:spacing w:after="0"/>
              <w:ind w:firstLine="0"/>
            </w:pPr>
          </w:p>
          <w:p w:rsidR="00000000" w:rsidRDefault="007A3F63">
            <w:pPr>
              <w:snapToGrid w:val="0"/>
              <w:spacing w:after="0"/>
              <w:ind w:firstLine="0"/>
            </w:pPr>
          </w:p>
          <w:p w:rsidR="00000000" w:rsidRDefault="007A3F63">
            <w:pPr>
              <w:snapToGrid w:val="0"/>
              <w:spacing w:after="0"/>
              <w:ind w:firstLine="0"/>
            </w:pPr>
          </w:p>
          <w:p w:rsidR="00000000" w:rsidRDefault="007A3F63">
            <w:pPr>
              <w:snapToGrid w:val="0"/>
              <w:spacing w:after="0"/>
              <w:ind w:firstLine="0"/>
            </w:pPr>
            <w:r>
              <w:t xml:space="preserve">Εάν όχι αναφέρετε: </w:t>
            </w:r>
          </w:p>
          <w:p w:rsidR="00000000" w:rsidRDefault="007A3F63">
            <w:pPr>
              <w:snapToGrid w:val="0"/>
              <w:spacing w:after="0"/>
              <w:ind w:firstLine="0"/>
            </w:pPr>
            <w:r>
              <w:t>α) Χώρα ή κράτος μέλος για το οποίο πρόκειται:</w:t>
            </w:r>
          </w:p>
          <w:p w:rsidR="00000000" w:rsidRDefault="007A3F63">
            <w:pPr>
              <w:snapToGrid w:val="0"/>
              <w:spacing w:after="0"/>
              <w:ind w:firstLine="0"/>
            </w:pPr>
            <w:r>
              <w:t>β) Ποιο είναι το σχετικό ποσό;</w:t>
            </w:r>
          </w:p>
          <w:p w:rsidR="00000000" w:rsidRDefault="007A3F63">
            <w:pPr>
              <w:snapToGrid w:val="0"/>
              <w:spacing w:after="0"/>
              <w:ind w:firstLine="0"/>
            </w:pPr>
            <w:r>
              <w:t>γ)Πως διαπιστώθ</w:t>
            </w:r>
            <w:r>
              <w:t>ηκε η αθέτηση των υποχρεώσεων;</w:t>
            </w:r>
          </w:p>
          <w:p w:rsidR="00000000" w:rsidRDefault="007A3F63">
            <w:pPr>
              <w:snapToGrid w:val="0"/>
              <w:spacing w:after="0"/>
              <w:ind w:firstLine="0"/>
              <w:rPr>
                <w:b/>
              </w:rPr>
            </w:pPr>
            <w:r>
              <w:t>1) Μέσω δικαστικής ή διοικητικής απόφασης;</w:t>
            </w:r>
          </w:p>
          <w:p w:rsidR="00000000" w:rsidRDefault="007A3F63">
            <w:pPr>
              <w:snapToGrid w:val="0"/>
              <w:spacing w:after="0"/>
              <w:ind w:firstLine="0"/>
            </w:pPr>
            <w:r>
              <w:rPr>
                <w:b/>
              </w:rPr>
              <w:t xml:space="preserve">- </w:t>
            </w:r>
            <w:r>
              <w:t>Η εν λόγω απόφαση είναι τελεσίδικη και δεσμευτική;</w:t>
            </w:r>
          </w:p>
          <w:p w:rsidR="00000000" w:rsidRDefault="007A3F63">
            <w:pPr>
              <w:snapToGrid w:val="0"/>
              <w:spacing w:after="0"/>
              <w:ind w:firstLine="0"/>
            </w:pPr>
            <w:r>
              <w:t>- Αναφέρατε την ημερομηνία καταδίκης ή έκδοσης απόφασης</w:t>
            </w:r>
          </w:p>
          <w:p w:rsidR="00000000" w:rsidRDefault="007A3F63">
            <w:pPr>
              <w:snapToGrid w:val="0"/>
              <w:spacing w:after="0"/>
              <w:ind w:firstLine="0"/>
            </w:pPr>
            <w:r>
              <w:t>- Σε περίπτωση καταδικαστικής απόφασης, εφόσον ορίζεται απευθείας σε αυτή</w:t>
            </w:r>
            <w:r>
              <w:t>ν, τη διάρκεια της περιόδου αποκλεισμού:</w:t>
            </w:r>
          </w:p>
          <w:p w:rsidR="00000000" w:rsidRDefault="007A3F63">
            <w:pPr>
              <w:snapToGrid w:val="0"/>
              <w:spacing w:after="0"/>
              <w:ind w:firstLine="0"/>
              <w:jc w:val="left"/>
            </w:pPr>
            <w:r>
              <w:t>2) Με άλλα μέσα; Διευκρινήστε:</w:t>
            </w:r>
          </w:p>
          <w:p w:rsidR="00000000" w:rsidRDefault="007A3F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w:t>
            </w:r>
            <w:r>
              <w:t>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jc w:val="left"/>
            </w:pPr>
            <w:r>
              <w:rPr>
                <w:b/>
                <w:bCs/>
              </w:rPr>
              <w:t>ΦΟΡΟΙ</w:t>
            </w:r>
          </w:p>
          <w:p w:rsidR="00000000" w:rsidRDefault="007A3F63">
            <w:pPr>
              <w:spacing w:after="0"/>
              <w:ind w:firstLine="0"/>
            </w:pP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rPr>
                <w:b/>
                <w:bCs/>
              </w:rPr>
              <w:t>ΕΙΣΦΟΡΕΣ ΚΟΙΝΩΝΙΚΗΣ ΑΣΦΑΛΙΣΗΣ</w:t>
            </w:r>
          </w:p>
        </w:tc>
      </w:tr>
      <w:tr w:rsidR="0000000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00000" w:rsidRDefault="007A3F63">
            <w:pPr>
              <w:snapToGrid w:val="0"/>
              <w:spacing w:after="0"/>
              <w:ind w:firstLine="0"/>
            </w:pPr>
          </w:p>
        </w:tc>
        <w:tc>
          <w:tcPr>
            <w:tcW w:w="2247" w:type="dxa"/>
            <w:tcBorders>
              <w:left w:val="single" w:sz="4" w:space="0" w:color="000000"/>
              <w:bottom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r>
              <w:t>α)[……]·</w:t>
            </w:r>
          </w:p>
          <w:p w:rsidR="00000000" w:rsidRDefault="007A3F63">
            <w:pPr>
              <w:spacing w:after="0"/>
              <w:ind w:firstLine="0"/>
            </w:pPr>
          </w:p>
          <w:p w:rsidR="00000000" w:rsidRDefault="007A3F63">
            <w:pPr>
              <w:spacing w:after="0"/>
              <w:ind w:firstLine="0"/>
            </w:pPr>
            <w:r>
              <w:t>β)[……]</w:t>
            </w:r>
          </w:p>
          <w:p w:rsidR="00000000" w:rsidRDefault="007A3F63">
            <w:pPr>
              <w:spacing w:after="0"/>
              <w:ind w:firstLine="0"/>
            </w:pPr>
          </w:p>
          <w:p w:rsidR="00000000" w:rsidRDefault="007A3F63">
            <w:pPr>
              <w:spacing w:after="0"/>
              <w:ind w:firstLine="0"/>
            </w:pPr>
          </w:p>
          <w:p w:rsidR="00000000" w:rsidRDefault="007A3F63">
            <w:pPr>
              <w:spacing w:after="0"/>
              <w:ind w:firstLine="0"/>
            </w:pPr>
            <w:r>
              <w:t xml:space="preserve">γ.1) [] Ναι [] Όχι </w:t>
            </w:r>
          </w:p>
          <w:p w:rsidR="00000000" w:rsidRDefault="007A3F63">
            <w:pPr>
              <w:spacing w:after="0"/>
              <w:ind w:firstLine="0"/>
            </w:pPr>
            <w:r>
              <w:t xml:space="preserve">-[] Ναι [] Όχι </w:t>
            </w:r>
          </w:p>
          <w:p w:rsidR="00000000" w:rsidRDefault="007A3F63">
            <w:pPr>
              <w:spacing w:after="0"/>
              <w:ind w:firstLine="0"/>
            </w:pPr>
          </w:p>
          <w:p w:rsidR="00000000" w:rsidRDefault="007A3F63">
            <w:pPr>
              <w:spacing w:after="0"/>
              <w:ind w:firstLine="0"/>
            </w:pPr>
            <w:r>
              <w:t>-[……]·</w:t>
            </w:r>
          </w:p>
          <w:p w:rsidR="00000000" w:rsidRDefault="007A3F63">
            <w:pPr>
              <w:spacing w:after="0"/>
              <w:ind w:firstLine="0"/>
            </w:pPr>
          </w:p>
          <w:p w:rsidR="00000000" w:rsidRDefault="007A3F63">
            <w:pPr>
              <w:spacing w:after="0"/>
              <w:ind w:firstLine="0"/>
            </w:pPr>
            <w:r>
              <w:t>-[……]·</w:t>
            </w:r>
          </w:p>
          <w:p w:rsidR="00000000" w:rsidRDefault="007A3F63">
            <w:pPr>
              <w:spacing w:after="0"/>
              <w:ind w:firstLine="0"/>
            </w:pPr>
          </w:p>
          <w:p w:rsidR="00000000" w:rsidRDefault="007A3F63">
            <w:pPr>
              <w:spacing w:after="0"/>
              <w:ind w:firstLine="0"/>
            </w:pPr>
          </w:p>
          <w:p w:rsidR="00000000" w:rsidRDefault="007A3F63">
            <w:pPr>
              <w:spacing w:after="0"/>
              <w:ind w:firstLine="0"/>
            </w:pPr>
            <w:r>
              <w:t>γ.2)[……]·</w:t>
            </w:r>
          </w:p>
          <w:p w:rsidR="00000000" w:rsidRDefault="007A3F63">
            <w:pPr>
              <w:spacing w:after="0"/>
              <w:ind w:firstLine="0"/>
              <w:rPr>
                <w:sz w:val="21"/>
                <w:szCs w:val="21"/>
              </w:rPr>
            </w:pPr>
            <w:r>
              <w:t xml:space="preserve">δ) [] Ναι [] Όχι </w:t>
            </w:r>
          </w:p>
          <w:p w:rsidR="00000000" w:rsidRDefault="007A3F63">
            <w:pPr>
              <w:spacing w:after="0"/>
              <w:ind w:firstLine="0"/>
              <w:jc w:val="left"/>
            </w:pPr>
            <w:r>
              <w:rPr>
                <w:sz w:val="21"/>
                <w:szCs w:val="21"/>
              </w:rPr>
              <w:t>Εάν ναι, να ανα</w:t>
            </w:r>
            <w:r>
              <w:rPr>
                <w:sz w:val="21"/>
                <w:szCs w:val="21"/>
              </w:rPr>
              <w:t>φερθούν λεπτομερείς πληροφορίες</w:t>
            </w:r>
          </w:p>
          <w:p w:rsidR="00000000" w:rsidRDefault="007A3F63">
            <w:pPr>
              <w:spacing w:after="0"/>
              <w:ind w:firstLine="0"/>
            </w:pPr>
            <w:r>
              <w:t>[……]</w:t>
            </w:r>
          </w:p>
        </w:tc>
        <w:tc>
          <w:tcPr>
            <w:tcW w:w="2287" w:type="dxa"/>
            <w:gridSpan w:val="2"/>
            <w:tcBorders>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r>
              <w:t>α)[……]·</w:t>
            </w:r>
          </w:p>
          <w:p w:rsidR="00000000" w:rsidRDefault="007A3F63">
            <w:pPr>
              <w:spacing w:after="0"/>
              <w:ind w:firstLine="0"/>
            </w:pPr>
          </w:p>
          <w:p w:rsidR="00000000" w:rsidRDefault="007A3F63">
            <w:pPr>
              <w:spacing w:after="0"/>
              <w:ind w:firstLine="0"/>
            </w:pPr>
            <w:r>
              <w:t>β)[……]</w:t>
            </w:r>
          </w:p>
          <w:p w:rsidR="00000000" w:rsidRDefault="007A3F63">
            <w:pPr>
              <w:spacing w:after="0"/>
              <w:ind w:firstLine="0"/>
            </w:pPr>
          </w:p>
          <w:p w:rsidR="00000000" w:rsidRDefault="007A3F63">
            <w:pPr>
              <w:spacing w:after="0"/>
              <w:ind w:firstLine="0"/>
            </w:pPr>
          </w:p>
          <w:p w:rsidR="00000000" w:rsidRDefault="007A3F63">
            <w:pPr>
              <w:spacing w:after="0"/>
              <w:ind w:firstLine="0"/>
            </w:pPr>
            <w:r>
              <w:t xml:space="preserve">γ.1) [] Ναι [] Όχι </w:t>
            </w:r>
          </w:p>
          <w:p w:rsidR="00000000" w:rsidRDefault="007A3F63">
            <w:pPr>
              <w:spacing w:after="0"/>
              <w:ind w:firstLine="0"/>
            </w:pPr>
            <w:r>
              <w:t xml:space="preserve">-[] Ναι [] Όχι </w:t>
            </w:r>
          </w:p>
          <w:p w:rsidR="00000000" w:rsidRDefault="007A3F63">
            <w:pPr>
              <w:spacing w:after="0"/>
              <w:ind w:firstLine="0"/>
            </w:pPr>
          </w:p>
          <w:p w:rsidR="00000000" w:rsidRDefault="007A3F63">
            <w:pPr>
              <w:spacing w:after="0"/>
              <w:ind w:firstLine="0"/>
            </w:pPr>
            <w:r>
              <w:t>-[……]·</w:t>
            </w:r>
          </w:p>
          <w:p w:rsidR="00000000" w:rsidRDefault="007A3F63">
            <w:pPr>
              <w:spacing w:after="0"/>
              <w:ind w:firstLine="0"/>
            </w:pPr>
          </w:p>
          <w:p w:rsidR="00000000" w:rsidRDefault="007A3F63">
            <w:pPr>
              <w:spacing w:after="0"/>
              <w:ind w:firstLine="0"/>
            </w:pPr>
            <w:r>
              <w:t>-[……]·</w:t>
            </w:r>
          </w:p>
          <w:p w:rsidR="00000000" w:rsidRDefault="007A3F63">
            <w:pPr>
              <w:spacing w:after="0"/>
              <w:ind w:firstLine="0"/>
            </w:pPr>
          </w:p>
          <w:p w:rsidR="00000000" w:rsidRDefault="007A3F63">
            <w:pPr>
              <w:spacing w:after="0"/>
              <w:ind w:firstLine="0"/>
            </w:pPr>
          </w:p>
          <w:p w:rsidR="00000000" w:rsidRDefault="007A3F63">
            <w:pPr>
              <w:spacing w:after="0"/>
              <w:ind w:firstLine="0"/>
            </w:pPr>
            <w:r>
              <w:t>γ.2)[……]·</w:t>
            </w:r>
          </w:p>
          <w:p w:rsidR="00000000" w:rsidRDefault="007A3F63">
            <w:pPr>
              <w:spacing w:after="0"/>
              <w:ind w:firstLine="0"/>
            </w:pPr>
            <w:r>
              <w:t xml:space="preserve">δ) [] Ναι [] Όχι </w:t>
            </w:r>
          </w:p>
          <w:p w:rsidR="00000000" w:rsidRDefault="007A3F63">
            <w:pPr>
              <w:spacing w:after="0"/>
              <w:ind w:firstLine="0"/>
              <w:jc w:val="left"/>
            </w:pPr>
            <w:r>
              <w:t>Εάν ναι, να αναφερθούν λεπτομερείς πληροφορίες</w:t>
            </w:r>
          </w:p>
          <w:p w:rsidR="00000000" w:rsidRDefault="007A3F63">
            <w:pPr>
              <w:spacing w:after="0"/>
              <w:ind w:firstLine="0"/>
            </w:pPr>
            <w:r>
              <w:t>[……]</w:t>
            </w:r>
          </w:p>
        </w:tc>
      </w:tr>
      <w:tr w:rsidR="0000000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i/>
              </w:rPr>
            </w:pPr>
            <w:r>
              <w:rPr>
                <w:i/>
              </w:rPr>
              <w:t>Εάν η σχετική τεκμηρίωση όσον αφορά την καταβολή των φόρων ή εισφ</w:t>
            </w:r>
            <w:r>
              <w:rPr>
                <w:i/>
              </w:rPr>
              <w:t>ορών κοινωνικής ασφάλισης διατίθεται ηλεκτρονικά, αναφέρετε:</w:t>
            </w:r>
          </w:p>
        </w:tc>
        <w:tc>
          <w:tcPr>
            <w:tcW w:w="4534" w:type="dxa"/>
            <w:gridSpan w:val="3"/>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000000" w:rsidRDefault="007A3F63">
            <w:pPr>
              <w:spacing w:after="0"/>
              <w:ind w:firstLine="0"/>
              <w:jc w:val="left"/>
            </w:pPr>
            <w:r>
              <w:rPr>
                <w:i/>
              </w:rPr>
              <w:t>[……][……][……]</w:t>
            </w:r>
          </w:p>
        </w:tc>
      </w:tr>
    </w:tbl>
    <w:p w:rsidR="00000000" w:rsidRDefault="007A3F63">
      <w:pPr>
        <w:pStyle w:val="SectionTitle"/>
        <w:ind w:firstLine="0"/>
      </w:pPr>
    </w:p>
    <w:p w:rsidR="00000000" w:rsidRDefault="007A3F63">
      <w:pPr>
        <w:pageBreakBefore/>
        <w:jc w:val="center"/>
        <w:rPr>
          <w:b/>
          <w:i/>
        </w:rPr>
      </w:pPr>
      <w:r>
        <w:rPr>
          <w:b/>
          <w:bCs/>
        </w:rPr>
        <w:lastRenderedPageBreak/>
        <w:t>Γ: Λόγοι που σχετίζονται με αφερεγγυότητα, σύγκρουση συμφερόντων ή επαγγελματικό παράπτωμ</w:t>
      </w:r>
      <w:r>
        <w:rPr>
          <w:b/>
          <w:bCs/>
        </w:rPr>
        <w:t>α</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vMerge w:val="restart"/>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xml:space="preserve">[] Ναι [] </w:t>
            </w:r>
            <w:r>
              <w:t>Όχι</w:t>
            </w:r>
          </w:p>
        </w:tc>
      </w:tr>
      <w:tr w:rsidR="00000000">
        <w:trPr>
          <w:trHeight w:val="405"/>
        </w:trPr>
        <w:tc>
          <w:tcPr>
            <w:tcW w:w="4479" w:type="dxa"/>
            <w:vMerge/>
            <w:tcBorders>
              <w:top w:val="single" w:sz="4" w:space="0" w:color="000000"/>
              <w:left w:val="single" w:sz="4" w:space="0" w:color="000000"/>
              <w:bottom w:val="single" w:sz="4" w:space="0" w:color="000000"/>
            </w:tcBorders>
            <w:shd w:val="clear" w:color="auto" w:fill="auto"/>
          </w:tcPr>
          <w:p w:rsidR="00000000" w:rsidRDefault="007A3F63">
            <w:pPr>
              <w:snapToGrid w:val="0"/>
              <w:spacing w:after="0"/>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jc w:val="left"/>
              <w:rPr>
                <w:b/>
              </w:rPr>
            </w:pPr>
          </w:p>
          <w:p w:rsidR="00000000" w:rsidRDefault="007A3F63">
            <w:pPr>
              <w:spacing w:after="0"/>
              <w:ind w:firstLine="0"/>
              <w:jc w:val="left"/>
              <w:rPr>
                <w:b/>
              </w:rPr>
            </w:pPr>
          </w:p>
          <w:p w:rsidR="00000000" w:rsidRDefault="007A3F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00000" w:rsidRDefault="007A3F63">
            <w:pPr>
              <w:spacing w:after="0"/>
              <w:ind w:firstLine="0"/>
              <w:jc w:val="left"/>
              <w:rPr>
                <w:b/>
              </w:rPr>
            </w:pPr>
            <w:r>
              <w:t>[] Ναι [] Όχι</w:t>
            </w:r>
          </w:p>
          <w:p w:rsidR="00000000" w:rsidRDefault="007A3F63">
            <w:pPr>
              <w:spacing w:after="0"/>
              <w:ind w:firstLine="0"/>
              <w:jc w:val="left"/>
            </w:pPr>
            <w:r>
              <w:rPr>
                <w:b/>
              </w:rPr>
              <w:t>Εάν το έχει πράξει,</w:t>
            </w:r>
            <w:r>
              <w:t xml:space="preserve"> περιγράψτε τα μέτρα που λήφθηκαν: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Βρίσκεται ο οι</w:t>
            </w:r>
            <w:r>
              <w:t>κονομικός φορέας σε οποιαδήποτε από τις ακόλουθες καταστάσεις</w:t>
            </w:r>
            <w:r>
              <w:rPr>
                <w:rStyle w:val="12"/>
              </w:rPr>
              <w:endnoteReference w:id="26"/>
            </w:r>
            <w:r>
              <w:t xml:space="preserve"> :</w:t>
            </w:r>
          </w:p>
          <w:p w:rsidR="00000000" w:rsidRDefault="007A3F63">
            <w:pPr>
              <w:spacing w:after="0"/>
              <w:ind w:firstLine="0"/>
            </w:pPr>
            <w:r>
              <w:t xml:space="preserve">α) πτώχευση, ή </w:t>
            </w:r>
          </w:p>
          <w:p w:rsidR="00000000" w:rsidRDefault="007A3F63">
            <w:pPr>
              <w:spacing w:after="0"/>
              <w:ind w:firstLine="0"/>
            </w:pPr>
            <w:r>
              <w:t>β) διαδικασία εξυγίανσης, ή</w:t>
            </w:r>
          </w:p>
          <w:p w:rsidR="00000000" w:rsidRDefault="007A3F63">
            <w:pPr>
              <w:spacing w:after="0"/>
              <w:ind w:firstLine="0"/>
            </w:pPr>
            <w:r>
              <w:t>γ) ειδική εκκαθάριση, ή</w:t>
            </w:r>
          </w:p>
          <w:p w:rsidR="00000000" w:rsidRDefault="007A3F63">
            <w:pPr>
              <w:spacing w:after="0"/>
              <w:ind w:firstLine="0"/>
            </w:pPr>
            <w:r>
              <w:t>δ) αναγκαστική διαχείριση από εκκαθαριστή ή από το δικαστήριο, ή</w:t>
            </w:r>
          </w:p>
          <w:p w:rsidR="00000000" w:rsidRDefault="007A3F63">
            <w:pPr>
              <w:spacing w:after="0"/>
              <w:ind w:firstLine="0"/>
            </w:pPr>
            <w:r>
              <w:t xml:space="preserve">ε) έχει υπαχθεί σε διαδικασία πτωχευτικού συμβιβασμού, ή </w:t>
            </w:r>
          </w:p>
          <w:p w:rsidR="00000000" w:rsidRDefault="007A3F63">
            <w:pPr>
              <w:spacing w:after="0"/>
              <w:ind w:firstLine="0"/>
              <w:rPr>
                <w:color w:val="000000"/>
              </w:rPr>
            </w:pPr>
            <w:r>
              <w:t xml:space="preserve">στ) αναστολή επιχειρηματικών δραστηριοτήτων, ή </w:t>
            </w:r>
          </w:p>
          <w:p w:rsidR="00000000" w:rsidRDefault="007A3F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00000" w:rsidRDefault="007A3F63">
            <w:pPr>
              <w:spacing w:after="0"/>
              <w:ind w:firstLine="0"/>
            </w:pPr>
            <w:r>
              <w:t>Εάν ναι:</w:t>
            </w:r>
          </w:p>
          <w:p w:rsidR="00000000" w:rsidRDefault="007A3F63">
            <w:pPr>
              <w:spacing w:after="0"/>
              <w:ind w:firstLine="0"/>
            </w:pPr>
            <w:r>
              <w:t>- Παραθέστε λεπτομερή στοιχεία:</w:t>
            </w:r>
          </w:p>
          <w:p w:rsidR="00000000" w:rsidRDefault="007A3F63">
            <w:pPr>
              <w:spacing w:after="0"/>
              <w:ind w:firstLine="0"/>
            </w:pPr>
            <w:r>
              <w:t>- Διευκρινίστε τους λόγους για τους οποίους ωστόσο ο οι</w:t>
            </w:r>
            <w:r>
              <w:t>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000000" w:rsidRDefault="007A3F63">
            <w:pPr>
              <w:spacing w:after="0"/>
              <w:ind w:firstLine="0"/>
            </w:pPr>
            <w:r>
              <w:t>Εάν η σχετική τεκμηρίωση διατίθετ</w:t>
            </w:r>
            <w:r>
              <w:t>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jc w:val="left"/>
            </w:pPr>
            <w:r>
              <w:t>[] Ναι [] Όχι</w:t>
            </w: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napToGrid w:val="0"/>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r>
              <w:t>-[.......................]</w:t>
            </w:r>
          </w:p>
          <w:p w:rsidR="00000000" w:rsidRDefault="007A3F63">
            <w:pPr>
              <w:spacing w:after="0"/>
              <w:ind w:firstLine="0"/>
              <w:jc w:val="left"/>
            </w:pPr>
            <w:r>
              <w:t>-[.......................]</w:t>
            </w: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pPr>
            <w:r>
              <w:rPr>
                <w:i/>
              </w:rPr>
              <w:t>(διαδικτυακή διεύθυνση, αρχή ή φορέας έκδοσης, επακριβή στοιχεία αναφοράς των εγγράφων): [……][……][……]</w:t>
            </w:r>
          </w:p>
        </w:tc>
      </w:tr>
      <w:tr w:rsidR="00000000">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rPr>
            </w:pPr>
            <w:r>
              <w:rPr>
                <w:rStyle w:val="NormalBoldChar"/>
                <w:rFonts w:eastAsia="Calibri" w:cs="Calibri"/>
                <w:b w:val="0"/>
                <w:sz w:val="22"/>
              </w:rPr>
              <w:t xml:space="preserve">Έχει διαπράξει ο </w:t>
            </w:r>
            <w:r>
              <w:t xml:space="preserve">οικονομικός φορέας </w:t>
            </w:r>
            <w:r>
              <w:rPr>
                <w:b/>
              </w:rPr>
              <w:t>σ</w:t>
            </w:r>
            <w:r>
              <w:rPr>
                <w:b/>
              </w:rPr>
              <w:t>οβαρό επαγγελματικό παράπτωμα</w:t>
            </w:r>
            <w:r>
              <w:rPr>
                <w:rStyle w:val="12"/>
              </w:rPr>
              <w:endnoteReference w:id="28"/>
            </w:r>
            <w:r>
              <w:t>;</w:t>
            </w:r>
          </w:p>
          <w:p w:rsidR="00000000" w:rsidRDefault="007A3F63">
            <w:pPr>
              <w:spacing w:after="0"/>
              <w:ind w:firstLine="0"/>
            </w:pPr>
            <w:r>
              <w:rPr>
                <w:b/>
              </w:rPr>
              <w:t>Εάν ναι</w:t>
            </w:r>
            <w:r>
              <w:t xml:space="preserve">, να αναφερθούν λεπτομερείς </w:t>
            </w:r>
            <w:r>
              <w:lastRenderedPageBreak/>
              <w:t>πληροφορίες: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lastRenderedPageBreak/>
              <w:t>[] Ναι [] Όχι</w:t>
            </w:r>
          </w:p>
          <w:p w:rsidR="00000000" w:rsidRDefault="007A3F63">
            <w:pPr>
              <w:spacing w:after="0"/>
              <w:ind w:firstLine="0"/>
            </w:pPr>
          </w:p>
          <w:p w:rsidR="00000000" w:rsidRDefault="007A3F63">
            <w:pPr>
              <w:spacing w:after="0"/>
              <w:ind w:firstLine="0"/>
            </w:pPr>
            <w:r>
              <w:t>[.......................]</w:t>
            </w:r>
          </w:p>
          <w:p w:rsidR="00000000" w:rsidRDefault="007A3F63">
            <w:pPr>
              <w:spacing w:after="0"/>
              <w:ind w:firstLine="0"/>
            </w:pPr>
          </w:p>
        </w:tc>
      </w:tr>
      <w:tr w:rsidR="00000000">
        <w:trPr>
          <w:trHeight w:val="257"/>
        </w:trPr>
        <w:tc>
          <w:tcPr>
            <w:tcW w:w="4479" w:type="dxa"/>
            <w:vMerge/>
            <w:tcBorders>
              <w:left w:val="single" w:sz="4" w:space="0" w:color="000000"/>
              <w:bottom w:val="single" w:sz="4" w:space="0" w:color="000000"/>
            </w:tcBorders>
            <w:shd w:val="clear" w:color="auto" w:fill="auto"/>
          </w:tcPr>
          <w:p w:rsidR="00000000" w:rsidRDefault="007A3F63">
            <w:pPr>
              <w:snapToGrid w:val="0"/>
              <w:spacing w:after="0"/>
              <w:ind w:firstLine="0"/>
            </w:pPr>
          </w:p>
        </w:tc>
        <w:tc>
          <w:tcPr>
            <w:tcW w:w="4530" w:type="dxa"/>
            <w:tcBorders>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rPr>
                <w:b/>
              </w:rPr>
            </w:pPr>
          </w:p>
          <w:p w:rsidR="00000000" w:rsidRDefault="007A3F63">
            <w:pPr>
              <w:spacing w:after="0"/>
              <w:ind w:firstLine="0"/>
            </w:pPr>
            <w:r>
              <w:rPr>
                <w:b/>
              </w:rPr>
              <w:t>Εάν ναι</w:t>
            </w:r>
            <w:r>
              <w:t xml:space="preserve">, έχει λάβει ο οικονομικός φορέας μέτρα αυτοκάθαρσης; </w:t>
            </w:r>
          </w:p>
          <w:p w:rsidR="00000000" w:rsidRDefault="007A3F63">
            <w:pPr>
              <w:spacing w:after="0"/>
              <w:ind w:firstLine="0"/>
              <w:jc w:val="left"/>
              <w:rPr>
                <w:b/>
              </w:rPr>
            </w:pPr>
            <w:r>
              <w:t>[] Ναι [] Όχι</w:t>
            </w:r>
          </w:p>
          <w:p w:rsidR="00000000" w:rsidRDefault="007A3F63">
            <w:pPr>
              <w:spacing w:after="0"/>
              <w:ind w:firstLine="0"/>
              <w:jc w:val="left"/>
            </w:pPr>
            <w:r>
              <w:rPr>
                <w:b/>
              </w:rPr>
              <w:t>Εάν το έχει πράξει,</w:t>
            </w:r>
            <w:r>
              <w:t xml:space="preserve"> περιγράψτε τα μέτρα που λήφθηκαν: </w:t>
            </w:r>
          </w:p>
          <w:p w:rsidR="00000000" w:rsidRDefault="007A3F63">
            <w:pPr>
              <w:spacing w:after="0"/>
              <w:ind w:firstLine="0"/>
              <w:jc w:val="left"/>
            </w:pPr>
            <w:r>
              <w:t>[..........……]</w:t>
            </w:r>
          </w:p>
        </w:tc>
      </w:tr>
      <w:tr w:rsidR="00000000">
        <w:trPr>
          <w:trHeight w:val="1544"/>
        </w:trPr>
        <w:tc>
          <w:tcPr>
            <w:tcW w:w="4479" w:type="dxa"/>
            <w:vMerge w:val="restart"/>
            <w:tcBorders>
              <w:left w:val="single" w:sz="4" w:space="0" w:color="000000"/>
              <w:bottom w:val="single" w:sz="4" w:space="0" w:color="000000"/>
            </w:tcBorders>
            <w:shd w:val="clear" w:color="auto" w:fill="auto"/>
          </w:tcPr>
          <w:p w:rsidR="00000000" w:rsidRDefault="007A3F63">
            <w:pPr>
              <w:spacing w:after="0"/>
              <w:ind w:firstLine="0"/>
              <w:rPr>
                <w:b/>
              </w:rPr>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000000" w:rsidRDefault="007A3F63">
            <w:pPr>
              <w:spacing w:after="0"/>
              <w:ind w:firstLine="0"/>
            </w:pPr>
            <w:r>
              <w:rPr>
                <w:b/>
              </w:rPr>
              <w:t>Εάν ναι</w:t>
            </w:r>
            <w:r>
              <w:t>, να αναφερθούν λεπτομερείς πληροφορίες:</w:t>
            </w:r>
          </w:p>
        </w:tc>
        <w:tc>
          <w:tcPr>
            <w:tcW w:w="4530" w:type="dxa"/>
            <w:tcBorders>
              <w:left w:val="single" w:sz="4" w:space="0" w:color="000000"/>
              <w:right w:val="single" w:sz="4" w:space="0" w:color="000000"/>
            </w:tcBorders>
            <w:shd w:val="clear" w:color="auto" w:fill="auto"/>
          </w:tcPr>
          <w:p w:rsidR="00000000" w:rsidRDefault="007A3F63">
            <w:pPr>
              <w:spacing w:after="0"/>
              <w:ind w:firstLine="0"/>
              <w:jc w:val="left"/>
            </w:pPr>
            <w:r>
              <w:t>[] Ναι [] Όχι</w:t>
            </w: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r>
              <w:t>[…...........]</w:t>
            </w:r>
          </w:p>
        </w:tc>
      </w:tr>
      <w:tr w:rsidR="00000000">
        <w:trPr>
          <w:trHeight w:val="514"/>
        </w:trPr>
        <w:tc>
          <w:tcPr>
            <w:tcW w:w="4479" w:type="dxa"/>
            <w:vMerge/>
            <w:tcBorders>
              <w:left w:val="single" w:sz="4" w:space="0" w:color="000000"/>
              <w:bottom w:val="single" w:sz="4" w:space="0" w:color="000000"/>
            </w:tcBorders>
            <w:shd w:val="clear" w:color="auto" w:fill="auto"/>
          </w:tcPr>
          <w:p w:rsidR="00000000" w:rsidRDefault="007A3F63">
            <w:pPr>
              <w:snapToGrid w:val="0"/>
              <w:spacing w:after="0"/>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rPr>
              <w:t>Εάν ναι</w:t>
            </w:r>
            <w:r>
              <w:t>, έχει λάβει ο οικονομικός φορέας μέτρ</w:t>
            </w:r>
            <w:r>
              <w:t xml:space="preserve">α αυτοκάθαρσης; </w:t>
            </w:r>
          </w:p>
          <w:p w:rsidR="00000000" w:rsidRDefault="007A3F63">
            <w:pPr>
              <w:spacing w:after="0"/>
              <w:ind w:firstLine="0"/>
              <w:jc w:val="left"/>
              <w:rPr>
                <w:b/>
              </w:rPr>
            </w:pPr>
            <w:r>
              <w:t>[] Ναι [] Όχι</w:t>
            </w:r>
          </w:p>
          <w:p w:rsidR="00000000" w:rsidRDefault="007A3F63">
            <w:pPr>
              <w:spacing w:after="0"/>
              <w:ind w:firstLine="0"/>
              <w:jc w:val="left"/>
            </w:pPr>
            <w:r>
              <w:rPr>
                <w:b/>
              </w:rPr>
              <w:t>Εάν το έχει πράξει,</w:t>
            </w:r>
            <w:r>
              <w:t xml:space="preserve"> περιγράψτε τα μέτρα που λήφθηκαν:</w:t>
            </w:r>
          </w:p>
          <w:p w:rsidR="00000000" w:rsidRDefault="007A3F63">
            <w:pPr>
              <w:spacing w:after="0"/>
              <w:ind w:firstLine="0"/>
              <w:jc w:val="left"/>
            </w:pPr>
            <w:r>
              <w:t>[……]</w:t>
            </w:r>
          </w:p>
        </w:tc>
      </w:tr>
      <w:tr w:rsidR="00000000">
        <w:trPr>
          <w:trHeight w:val="1316"/>
        </w:trPr>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rPr>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000000" w:rsidRDefault="007A3F63">
            <w:pPr>
              <w:spacing w:after="0"/>
              <w:ind w:firstLine="0"/>
            </w:pPr>
            <w:r>
              <w:rPr>
                <w:b/>
              </w:rPr>
              <w:t>Εάν ναι</w:t>
            </w:r>
            <w:r>
              <w:t>, να αναφερθούν λεπτομερ</w:t>
            </w:r>
            <w:r>
              <w:t>είς πληροφορίες: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t>[] Ναι [] Όχι</w:t>
            </w: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r>
              <w:t>[.........…]</w:t>
            </w:r>
          </w:p>
        </w:tc>
      </w:tr>
      <w:tr w:rsidR="00000000">
        <w:trPr>
          <w:trHeight w:val="416"/>
        </w:trPr>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rPr>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w:t>
            </w:r>
            <w:r>
              <w:t>ης</w:t>
            </w:r>
            <w:r>
              <w:rPr>
                <w:rStyle w:val="12"/>
              </w:rPr>
              <w:endnoteReference w:id="30"/>
            </w:r>
            <w:r>
              <w:t>;</w:t>
            </w:r>
          </w:p>
          <w:p w:rsidR="00000000" w:rsidRDefault="007A3F63">
            <w:pPr>
              <w:spacing w:after="0"/>
              <w:ind w:firstLine="0"/>
            </w:pPr>
            <w:r>
              <w:rPr>
                <w:b/>
              </w:rPr>
              <w:t>Εάν ναι</w:t>
            </w:r>
            <w:r>
              <w:t>, να αναφερθούν λεπτομερείς πληροφορίες: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t>[] Ναι [] Όχι</w:t>
            </w: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r>
              <w:t>[...................…]</w:t>
            </w:r>
          </w:p>
        </w:tc>
      </w:tr>
      <w:tr w:rsidR="00000000">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rPr>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w:t>
            </w:r>
            <w:r>
              <w:t xml:space="preserve">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00000" w:rsidRDefault="007A3F63">
            <w:pPr>
              <w:spacing w:after="0"/>
              <w:ind w:firstLine="0"/>
            </w:pPr>
            <w:r>
              <w:rPr>
                <w:b/>
              </w:rPr>
              <w:t>Εάν ναι</w:t>
            </w:r>
            <w:r>
              <w:t xml:space="preserve">, να αναφερθούν λεπτομερείς </w:t>
            </w:r>
            <w:r>
              <w:lastRenderedPageBreak/>
              <w:t>πληροφορίες: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lastRenderedPageBreak/>
              <w:t>[] Ναι [] Όχι</w:t>
            </w: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r>
              <w:t>[….................]</w:t>
            </w:r>
          </w:p>
        </w:tc>
      </w:tr>
      <w:tr w:rsidR="00000000">
        <w:trPr>
          <w:trHeight w:val="931"/>
        </w:trPr>
        <w:tc>
          <w:tcPr>
            <w:tcW w:w="4479" w:type="dxa"/>
            <w:vMerge/>
            <w:tcBorders>
              <w:top w:val="single" w:sz="4" w:space="0" w:color="000000"/>
              <w:left w:val="single" w:sz="4" w:space="0" w:color="000000"/>
              <w:bottom w:val="single" w:sz="4" w:space="0" w:color="000000"/>
            </w:tcBorders>
            <w:shd w:val="clear" w:color="auto" w:fill="auto"/>
          </w:tcPr>
          <w:p w:rsidR="00000000" w:rsidRDefault="007A3F63">
            <w:pPr>
              <w:snapToGrid w:val="0"/>
              <w:spacing w:after="0"/>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rPr>
                <w:b/>
              </w:rPr>
              <w:t>Εάν ναι</w:t>
            </w:r>
            <w:r>
              <w:t xml:space="preserve">, έχει λάβει ο οικονομικός φορέας μέτρα αυτοκάθαρσης; </w:t>
            </w:r>
          </w:p>
          <w:p w:rsidR="00000000" w:rsidRDefault="007A3F63">
            <w:pPr>
              <w:spacing w:after="0"/>
              <w:ind w:firstLine="0"/>
              <w:jc w:val="left"/>
              <w:rPr>
                <w:b/>
              </w:rPr>
            </w:pPr>
            <w:r>
              <w:t>[] Ναι [] Όχι</w:t>
            </w:r>
          </w:p>
          <w:p w:rsidR="00000000" w:rsidRDefault="007A3F63">
            <w:pPr>
              <w:spacing w:after="0"/>
              <w:ind w:firstLine="0"/>
              <w:jc w:val="left"/>
            </w:pPr>
            <w:r>
              <w:rPr>
                <w:b/>
              </w:rPr>
              <w:t>Εάν το έχει πράξει,</w:t>
            </w:r>
            <w:r>
              <w:t xml:space="preserve"> περιγράψτε τα μέτρα που λήφθηκαν:</w:t>
            </w:r>
          </w:p>
          <w:p w:rsidR="00000000" w:rsidRDefault="007A3F63">
            <w:pPr>
              <w:spacing w:after="0"/>
              <w:ind w:firstLine="0"/>
              <w:jc w:val="left"/>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lastRenderedPageBreak/>
              <w:t>Μπορεί ο οικονομικός φορέας να επιβεβαιώσει ότι:</w:t>
            </w:r>
          </w:p>
          <w:p w:rsidR="00000000" w:rsidRDefault="007A3F63">
            <w:pPr>
              <w:spacing w:after="0"/>
              <w:ind w:firstLine="0"/>
            </w:pPr>
            <w:r>
              <w:t>α) δεν έχει κριθεί ένοχος σοβαρών ψευδών δηλ</w:t>
            </w:r>
            <w:r>
              <w:t>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00000" w:rsidRDefault="007A3F63">
            <w:pPr>
              <w:spacing w:after="0"/>
              <w:ind w:firstLine="0"/>
            </w:pPr>
            <w:r>
              <w:t>β) δεν έχει αποκρύψει τις πληροφορίες αυτές,</w:t>
            </w:r>
          </w:p>
          <w:p w:rsidR="00000000" w:rsidRDefault="007A3F63">
            <w:pPr>
              <w:spacing w:after="0"/>
              <w:ind w:firstLine="0"/>
            </w:pPr>
            <w:r>
              <w:t xml:space="preserve">γ) ήταν σε θέση να υποβάλλει χωρίς καθυστέρηση τα δικαιολογητικά </w:t>
            </w:r>
            <w:r>
              <w:t xml:space="preserve">που απαιτούνται από την αναθέτουσα αρχή/αναθέτοντα φορέα </w:t>
            </w:r>
          </w:p>
          <w:p w:rsidR="00000000" w:rsidRDefault="007A3F63">
            <w:pPr>
              <w:spacing w:after="0"/>
              <w:ind w:firstLine="0"/>
            </w:pPr>
            <w:r>
              <w:t>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w:t>
            </w:r>
            <w:r>
              <w:t xml:space="preserve">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t>[] Ναι [] Όχι</w:t>
            </w:r>
          </w:p>
        </w:tc>
      </w:tr>
    </w:tbl>
    <w:p w:rsidR="00000000" w:rsidRDefault="007A3F63">
      <w:pPr>
        <w:pStyle w:val="ChapterTitle"/>
      </w:pPr>
    </w:p>
    <w:p w:rsidR="00000000" w:rsidRDefault="007A3F63">
      <w:pPr>
        <w:ind w:firstLine="0"/>
        <w:jc w:val="center"/>
        <w:rPr>
          <w:b/>
          <w:bCs/>
        </w:rPr>
      </w:pPr>
    </w:p>
    <w:p w:rsidR="00000000" w:rsidRDefault="007A3F63">
      <w:pPr>
        <w:pageBreakBefore/>
        <w:ind w:firstLine="0"/>
        <w:jc w:val="center"/>
        <w:rPr>
          <w:b/>
          <w:i/>
        </w:rPr>
      </w:pPr>
      <w:r>
        <w:rPr>
          <w:b/>
          <w:bCs/>
        </w:rPr>
        <w:lastRenderedPageBreak/>
        <w:t xml:space="preserve">Δ. ΑΛΛΟΙ ΛΟΓΟΙ ΑΠΟΚΛΕΙΣΜΟΥ </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Ονομα</w:t>
            </w:r>
            <w:r>
              <w:rPr>
                <w:b/>
                <w:i/>
              </w:rPr>
              <w:t>στικοποίηση μετοχών εταιρειών που συνάπτουν δημόσιες συμβάσεις Άρθρο 8 παρ. 4 ν. 3310/2005</w:t>
            </w:r>
            <w:r>
              <w:rPr>
                <w:rStyle w:val="12"/>
              </w:rPr>
              <w:endnoteReference w:id="32"/>
            </w:r>
            <w:r>
              <w:rPr>
                <w:b/>
                <w:i/>
              </w:rP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rPr>
          <w:trHeight w:val="2199"/>
        </w:trPr>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Συντρέχουν οι προϋποθέσεις εφαρμογής της παρ. 4 του άρθρου 8 του ν. 3310/2005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xml:space="preserve">[] Ναι [] Όχι </w:t>
            </w:r>
          </w:p>
          <w:p w:rsidR="00000000" w:rsidRDefault="007A3F63">
            <w:pPr>
              <w:spacing w:after="0"/>
              <w:ind w:firstLine="0"/>
            </w:pPr>
          </w:p>
          <w:p w:rsidR="00000000" w:rsidRDefault="007A3F63">
            <w:pPr>
              <w:spacing w:after="0"/>
              <w:ind w:firstLine="0"/>
              <w:jc w:val="left"/>
              <w:rPr>
                <w:b/>
                <w:i/>
              </w:rPr>
            </w:pPr>
            <w:r>
              <w:rPr>
                <w:i/>
              </w:rPr>
              <w:t xml:space="preserve">(διαδικτυακή διεύθυνση, αρχή ή φορέας έκδοσης, επακριβή </w:t>
            </w:r>
            <w:r>
              <w:rPr>
                <w:i/>
              </w:rPr>
              <w:t>στοιχεία αναφοράς των εγγράφων): [……][……][……]</w:t>
            </w:r>
          </w:p>
          <w:p w:rsidR="00000000" w:rsidRDefault="007A3F63">
            <w:pPr>
              <w:spacing w:after="0"/>
              <w:ind w:firstLine="0"/>
              <w:jc w:val="left"/>
              <w:rPr>
                <w:i/>
              </w:rPr>
            </w:pPr>
            <w:r>
              <w:rPr>
                <w:b/>
                <w:i/>
              </w:rPr>
              <w:t>Εάν ναι</w:t>
            </w:r>
            <w:r>
              <w:rPr>
                <w:i/>
              </w:rPr>
              <w:t xml:space="preserve">, έχει λάβει ο οικονομικός φορέας μέτρα αυτοκάθαρσης; </w:t>
            </w:r>
          </w:p>
          <w:p w:rsidR="00000000" w:rsidRDefault="007A3F63">
            <w:pPr>
              <w:spacing w:after="0"/>
              <w:ind w:firstLine="0"/>
              <w:jc w:val="left"/>
              <w:rPr>
                <w:b/>
                <w:i/>
              </w:rPr>
            </w:pPr>
            <w:r>
              <w:rPr>
                <w:i/>
              </w:rPr>
              <w:t>[] Ναι [] Όχι</w:t>
            </w:r>
          </w:p>
          <w:p w:rsidR="00000000" w:rsidRDefault="007A3F63">
            <w:pPr>
              <w:spacing w:after="0"/>
              <w:ind w:firstLine="0"/>
              <w:jc w:val="left"/>
              <w:rPr>
                <w:i/>
              </w:rPr>
            </w:pPr>
            <w:r>
              <w:rPr>
                <w:b/>
                <w:i/>
              </w:rPr>
              <w:t>Εάν το έχει πράξει,</w:t>
            </w:r>
            <w:r>
              <w:rPr>
                <w:i/>
              </w:rPr>
              <w:t xml:space="preserve"> περιγράψτε τα μέτρα που λήφθηκαν: </w:t>
            </w:r>
          </w:p>
          <w:p w:rsidR="00000000" w:rsidRDefault="007A3F63">
            <w:pPr>
              <w:spacing w:after="0"/>
              <w:ind w:firstLine="0"/>
              <w:jc w:val="left"/>
            </w:pPr>
            <w:r>
              <w:rPr>
                <w:i/>
              </w:rPr>
              <w:t>[……]</w:t>
            </w:r>
          </w:p>
        </w:tc>
      </w:tr>
    </w:tbl>
    <w:p w:rsidR="00000000" w:rsidRDefault="007A3F63">
      <w:pPr>
        <w:pageBreakBefore/>
        <w:ind w:firstLine="0"/>
        <w:jc w:val="center"/>
      </w:pPr>
      <w:r>
        <w:rPr>
          <w:b/>
          <w:bCs/>
          <w:u w:val="single"/>
        </w:rPr>
        <w:lastRenderedPageBreak/>
        <w:t>Μέρος IV: Κριτήρια επιλογής</w:t>
      </w:r>
    </w:p>
    <w:p w:rsidR="00000000" w:rsidRDefault="007A3F63">
      <w:pPr>
        <w:ind w:firstLine="0"/>
        <w:rPr>
          <w:b/>
          <w:bCs/>
        </w:rPr>
      </w:pPr>
      <w:r>
        <w:t xml:space="preserve">Όσον αφορά τα κριτήρια επιλογής (ενότητα </w:t>
      </w:r>
      <w:r>
        <w:rPr>
          <w:rFonts w:ascii="Symbol" w:hAnsi="Symbol" w:cs="Symbol"/>
        </w:rPr>
        <w:t></w:t>
      </w:r>
      <w:r>
        <w:t xml:space="preserve"> ή </w:t>
      </w:r>
      <w:r>
        <w:t xml:space="preserve">ενότητες Α έως Δ του παρόντος μέρους), ο οικονομικός φορέας δηλώνει ότι: </w:t>
      </w:r>
    </w:p>
    <w:p w:rsidR="00000000" w:rsidRDefault="007A3F63">
      <w:pPr>
        <w:ind w:firstLine="0"/>
        <w:jc w:val="center"/>
        <w:rPr>
          <w:b/>
          <w:i/>
          <w:sz w:val="21"/>
          <w:szCs w:val="21"/>
        </w:rPr>
      </w:pPr>
      <w:r>
        <w:rPr>
          <w:b/>
          <w:bCs/>
        </w:rPr>
        <w:t>α: Γενική ένδειξη για όλα τα κριτήρια επιλογής</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w:t>
      </w:r>
      <w:r>
        <w:rPr>
          <w:b/>
          <w:i/>
          <w:sz w:val="21"/>
          <w:szCs w:val="21"/>
        </w:rPr>
        <w:t xml:space="preserve">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Εκπλή</w:t>
            </w:r>
            <w:r>
              <w:rPr>
                <w:b/>
                <w:i/>
              </w:rPr>
              <w:t>ρωση όλων των απαιτούμενων κριτηρίων επιλογής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Πληροί όλα τα απαιτούμενα κριτήρια επιλογής;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Ναι [] Όχι</w:t>
            </w:r>
          </w:p>
        </w:tc>
      </w:tr>
    </w:tbl>
    <w:p w:rsidR="00000000" w:rsidRDefault="007A3F63">
      <w:pPr>
        <w:pStyle w:val="SectionTitle"/>
      </w:pPr>
    </w:p>
    <w:p w:rsidR="00000000" w:rsidRDefault="007A3F63">
      <w:pPr>
        <w:ind w:firstLine="0"/>
        <w:jc w:val="center"/>
        <w:rPr>
          <w:b/>
          <w:i/>
          <w:sz w:val="21"/>
          <w:szCs w:val="21"/>
        </w:rPr>
      </w:pPr>
      <w:r>
        <w:rPr>
          <w:b/>
          <w:bCs/>
        </w:rPr>
        <w:t>Α: Καταλληλότητα</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w:t>
      </w:r>
      <w:r>
        <w:rPr>
          <w:b/>
          <w:i/>
          <w:sz w:val="21"/>
          <w:szCs w:val="21"/>
        </w:rPr>
        <w:t xml:space="preserve">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Καταλληλότητα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w:t>
            </w:r>
            <w:r>
              <w:rPr>
                <w:sz w:val="21"/>
                <w:szCs w:val="21"/>
              </w:rPr>
              <w:t>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000000" w:rsidRDefault="007A3F63">
            <w:pPr>
              <w:spacing w:after="0"/>
              <w:ind w:firstLine="0"/>
            </w:pPr>
            <w:r>
              <w:rPr>
                <w:i/>
                <w:sz w:val="21"/>
                <w:szCs w:val="21"/>
              </w:rPr>
              <w:t>Εάν η σχετική τεκμηρίωση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rPr>
                <w:i/>
                <w:sz w:val="21"/>
                <w:szCs w:val="21"/>
              </w:rPr>
            </w:pPr>
            <w:r>
              <w:t>[…]</w:t>
            </w:r>
          </w:p>
          <w:p w:rsidR="00000000" w:rsidRDefault="007A3F63">
            <w:pPr>
              <w:spacing w:after="0"/>
              <w:ind w:firstLine="0"/>
              <w:jc w:val="left"/>
              <w:rPr>
                <w:i/>
                <w:sz w:val="21"/>
                <w:szCs w:val="21"/>
              </w:rPr>
            </w:pPr>
          </w:p>
          <w:p w:rsidR="00000000" w:rsidRDefault="007A3F63">
            <w:pPr>
              <w:spacing w:after="0"/>
              <w:ind w:firstLine="0"/>
              <w:jc w:val="left"/>
              <w:rPr>
                <w:i/>
                <w:sz w:val="21"/>
                <w:szCs w:val="21"/>
              </w:rPr>
            </w:pPr>
          </w:p>
          <w:p w:rsidR="00000000" w:rsidRDefault="007A3F63">
            <w:pPr>
              <w:spacing w:after="0"/>
              <w:ind w:firstLine="0"/>
              <w:jc w:val="left"/>
              <w:rPr>
                <w:i/>
                <w:sz w:val="21"/>
                <w:szCs w:val="21"/>
              </w:rPr>
            </w:pPr>
          </w:p>
          <w:p w:rsidR="00000000" w:rsidRDefault="007A3F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000000" w:rsidRDefault="007A3F63">
            <w:pPr>
              <w:spacing w:after="0"/>
              <w:ind w:firstLine="0"/>
              <w:jc w:val="left"/>
            </w:pPr>
            <w:r>
              <w:rPr>
                <w:i/>
                <w:sz w:val="21"/>
                <w:szCs w:val="21"/>
              </w:rPr>
              <w:t>[……][……][……]</w:t>
            </w:r>
          </w:p>
        </w:tc>
      </w:tr>
      <w:tr w:rsidR="00000000">
        <w:trPr>
          <w:trHeight w:val="1018"/>
        </w:trPr>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sz w:val="20"/>
                <w:szCs w:val="20"/>
              </w:rPr>
            </w:pPr>
            <w:r>
              <w:rPr>
                <w:b/>
                <w:sz w:val="20"/>
                <w:szCs w:val="20"/>
              </w:rPr>
              <w:t>2) Για συμβάσεις υπηρεσιών:</w:t>
            </w:r>
          </w:p>
          <w:p w:rsidR="00000000" w:rsidRDefault="007A3F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000000" w:rsidRDefault="007A3F63">
            <w:pPr>
              <w:spacing w:after="0"/>
              <w:ind w:firstLine="0"/>
            </w:pPr>
          </w:p>
          <w:p w:rsidR="00000000" w:rsidRDefault="007A3F63">
            <w:pPr>
              <w:spacing w:after="0"/>
              <w:ind w:firstLine="0"/>
              <w:rPr>
                <w:sz w:val="20"/>
                <w:szCs w:val="20"/>
              </w:rPr>
            </w:pPr>
            <w:r>
              <w:rPr>
                <w:i/>
                <w:sz w:val="20"/>
                <w:szCs w:val="20"/>
              </w:rPr>
              <w:t>Εάν η σχετική τεκμηρίωση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jc w:val="left"/>
              <w:rPr>
                <w:sz w:val="20"/>
                <w:szCs w:val="20"/>
              </w:rPr>
            </w:pPr>
          </w:p>
          <w:p w:rsidR="00000000" w:rsidRDefault="007A3F63">
            <w:pPr>
              <w:spacing w:after="0"/>
              <w:ind w:firstLine="0"/>
              <w:jc w:val="left"/>
              <w:rPr>
                <w:sz w:val="20"/>
                <w:szCs w:val="20"/>
              </w:rPr>
            </w:pPr>
            <w:r>
              <w:rPr>
                <w:sz w:val="20"/>
                <w:szCs w:val="20"/>
              </w:rPr>
              <w:t>[] Ναι [] Όχι</w:t>
            </w:r>
          </w:p>
          <w:p w:rsidR="00000000" w:rsidRDefault="007A3F63">
            <w:pPr>
              <w:spacing w:after="0"/>
              <w:ind w:firstLine="0"/>
              <w:jc w:val="left"/>
              <w:rPr>
                <w:sz w:val="20"/>
                <w:szCs w:val="20"/>
              </w:rPr>
            </w:pPr>
            <w:r>
              <w:rPr>
                <w:sz w:val="20"/>
                <w:szCs w:val="20"/>
              </w:rPr>
              <w:t>Εάν</w:t>
            </w:r>
            <w:r>
              <w:rPr>
                <w:sz w:val="20"/>
                <w:szCs w:val="20"/>
              </w:rPr>
              <w:t xml:space="preserve"> ναι, διευκρινίστε για ποια πρόκειται και δηλώστε αν τη διαθέτει ο οικονομικός φορέας: </w:t>
            </w:r>
          </w:p>
          <w:p w:rsidR="00000000" w:rsidRDefault="007A3F63">
            <w:pPr>
              <w:spacing w:after="0"/>
              <w:ind w:firstLine="0"/>
              <w:jc w:val="left"/>
              <w:rPr>
                <w:i/>
                <w:sz w:val="20"/>
                <w:szCs w:val="20"/>
              </w:rPr>
            </w:pPr>
            <w:r>
              <w:rPr>
                <w:sz w:val="20"/>
                <w:szCs w:val="20"/>
              </w:rPr>
              <w:t>[ …] [] Ναι [] Όχι</w:t>
            </w:r>
          </w:p>
          <w:p w:rsidR="00000000" w:rsidRDefault="007A3F63">
            <w:pPr>
              <w:spacing w:after="0"/>
              <w:ind w:firstLine="0"/>
              <w:jc w:val="left"/>
              <w:rPr>
                <w:i/>
                <w:sz w:val="20"/>
                <w:szCs w:val="20"/>
              </w:rPr>
            </w:pPr>
          </w:p>
          <w:p w:rsidR="00000000" w:rsidRDefault="007A3F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000000" w:rsidRDefault="007A3F63">
      <w:pPr>
        <w:jc w:val="center"/>
      </w:pPr>
    </w:p>
    <w:p w:rsidR="00000000" w:rsidRDefault="007A3F63">
      <w:pPr>
        <w:jc w:val="center"/>
        <w:rPr>
          <w:b/>
          <w:bCs/>
        </w:rPr>
      </w:pPr>
    </w:p>
    <w:p w:rsidR="00000000" w:rsidRDefault="007A3F63">
      <w:pPr>
        <w:pageBreakBefore/>
        <w:jc w:val="center"/>
        <w:rPr>
          <w:b/>
          <w:i/>
        </w:rPr>
      </w:pPr>
      <w:r>
        <w:rPr>
          <w:b/>
          <w:bCs/>
        </w:rPr>
        <w:lastRenderedPageBreak/>
        <w:t>Β: Οικονομική και χρηματοοικονομική επάρκει</w:t>
      </w:r>
      <w:r>
        <w:rPr>
          <w:b/>
          <w:bCs/>
        </w:rPr>
        <w:t>α</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w:t>
      </w:r>
      <w:r>
        <w:rPr>
          <w:b/>
          <w:i/>
        </w:rPr>
        <w:t xml:space="preserve">η. </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Οικονομική και χρηματοοικονομική επάρκεια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000000" w:rsidRDefault="007A3F63">
            <w:pPr>
              <w:spacing w:after="0"/>
              <w:ind w:firstLine="0"/>
            </w:pPr>
            <w:r>
              <w:rPr>
                <w:b/>
                <w:bCs/>
              </w:rPr>
              <w:t>και/ή,</w:t>
            </w:r>
          </w:p>
          <w:p w:rsidR="00000000" w:rsidRDefault="007A3F63">
            <w:pPr>
              <w:spacing w:after="0"/>
              <w:ind w:firstLine="0"/>
              <w:rPr>
                <w:i/>
              </w:rPr>
            </w:pPr>
            <w:r>
              <w:t xml:space="preserve">1β) Ο </w:t>
            </w:r>
            <w:r>
              <w:rPr>
                <w:b/>
              </w:rPr>
              <w:t>μέσος</w:t>
            </w:r>
            <w:r>
              <w:t xml:space="preserve"> </w:t>
            </w:r>
            <w:r>
              <w:t xml:space="preserve">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000000" w:rsidRDefault="007A3F63">
            <w:pPr>
              <w:spacing w:after="0"/>
              <w:ind w:firstLine="0"/>
            </w:pPr>
            <w:r>
              <w:rPr>
                <w:i/>
              </w:rPr>
              <w:t>Εάν η σχετική τεκμηρίωση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έτος: [……] κύκλος εργασιών:[……][</w:t>
            </w:r>
            <w:r>
              <w:t>…]νόμισμα</w:t>
            </w:r>
          </w:p>
          <w:p w:rsidR="00000000" w:rsidRDefault="007A3F63">
            <w:pPr>
              <w:spacing w:after="0"/>
              <w:ind w:firstLine="0"/>
            </w:pPr>
            <w:r>
              <w:t>έτος: [……] κύκλος εργασιών:[……][…]νόμισμα</w:t>
            </w:r>
          </w:p>
          <w:p w:rsidR="00000000" w:rsidRDefault="007A3F63">
            <w:pPr>
              <w:spacing w:after="0"/>
              <w:ind w:firstLine="0"/>
            </w:pPr>
            <w:r>
              <w:t>έτος: [……] κύκλος εργασιών:[……][…]νόμισμα</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(αριθμός ετών, μέσος κύκλος εργασιών)</w:t>
            </w:r>
            <w:r>
              <w:rPr>
                <w:b/>
              </w:rPr>
              <w:t>:</w:t>
            </w:r>
            <w:r>
              <w:t xml:space="preserve"> </w:t>
            </w:r>
          </w:p>
          <w:p w:rsidR="00000000" w:rsidRDefault="007A3F63">
            <w:pPr>
              <w:spacing w:after="0"/>
              <w:ind w:firstLine="0"/>
            </w:pPr>
            <w:r>
              <w:t>[……],[……][…]νόμισμα</w:t>
            </w:r>
          </w:p>
          <w:p w:rsidR="00000000" w:rsidRDefault="007A3F63">
            <w:pPr>
              <w:spacing w:after="0"/>
              <w:ind w:firstLine="0"/>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r>
              <w:rPr>
                <w:i/>
              </w:rPr>
              <w:t xml:space="preserve">(διαδικτυακή διεύθυνση, αρχή ή φορέας έκδοσης, επακριβή στοιχεία αναφοράς των εγγράφων): </w:t>
            </w:r>
          </w:p>
          <w:p w:rsidR="00000000" w:rsidRDefault="007A3F63">
            <w:pPr>
              <w:spacing w:after="0"/>
              <w:ind w:firstLine="0"/>
            </w:pPr>
            <w:r>
              <w:rPr>
                <w:i/>
              </w:rPr>
              <w:t>[……][…</w:t>
            </w:r>
            <w:r>
              <w:rPr>
                <w:i/>
              </w:rP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w:t>
            </w:r>
            <w:r>
              <w:t>ύνται είναι ο εξής:</w:t>
            </w:r>
          </w:p>
          <w:p w:rsidR="00000000" w:rsidRDefault="007A3F63">
            <w:pPr>
              <w:spacing w:after="0"/>
              <w:ind w:firstLine="0"/>
            </w:pPr>
            <w:r>
              <w:rPr>
                <w:b/>
                <w:bCs/>
              </w:rPr>
              <w:t>και/ή,</w:t>
            </w:r>
          </w:p>
          <w:p w:rsidR="00000000" w:rsidRDefault="007A3F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000000" w:rsidRDefault="007A3F63">
            <w:pPr>
              <w:spacing w:after="0"/>
              <w:ind w:firstLine="0"/>
            </w:pPr>
            <w:r>
              <w:rPr>
                <w:i/>
              </w:rPr>
              <w:t>Εάν η σχετική τεκμηρίωση διατίθεται ηλε</w:t>
            </w:r>
            <w:r>
              <w:rPr>
                <w:i/>
              </w:rPr>
              <w:t>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έτος: [……] κύκλος εργασιών: [……][…] νόμισμα</w:t>
            </w:r>
          </w:p>
          <w:p w:rsidR="00000000" w:rsidRDefault="007A3F63">
            <w:pPr>
              <w:spacing w:after="0"/>
              <w:ind w:firstLine="0"/>
            </w:pPr>
            <w:r>
              <w:t>έτος: [……] κύκλος εργασιών: [……][…] νόμισμα</w:t>
            </w:r>
          </w:p>
          <w:p w:rsidR="00000000" w:rsidRDefault="007A3F63">
            <w:pPr>
              <w:spacing w:after="0"/>
              <w:ind w:firstLine="0"/>
            </w:pPr>
            <w:r>
              <w:t>έτος: [……] κύκλος εργασιών: [……][…] νόμισμα</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(αριθμός ετών, μέσος κύκλος εργασιών)</w:t>
            </w:r>
            <w:r>
              <w:rPr>
                <w:b/>
              </w:rPr>
              <w:t>:</w:t>
            </w:r>
            <w:r>
              <w:t xml:space="preserve"> </w:t>
            </w:r>
          </w:p>
          <w:p w:rsidR="00000000" w:rsidRDefault="007A3F63">
            <w:pPr>
              <w:spacing w:after="0"/>
              <w:ind w:firstLine="0"/>
              <w:rPr>
                <w:i/>
              </w:rPr>
            </w:pPr>
            <w:r>
              <w:t>[……],[……][…] νόμισμα</w:t>
            </w: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rPr>
                <w:i/>
              </w:rPr>
            </w:pPr>
            <w:r>
              <w:rPr>
                <w:i/>
              </w:rPr>
              <w:t>(διαδικτυακή διεύθυνση, αρχή ή φορ</w:t>
            </w:r>
            <w:r>
              <w:rPr>
                <w:i/>
              </w:rPr>
              <w:t xml:space="preserve">έας έκδοσης, επακριβή στοιχεία αναφοράς των εγγράφων): </w:t>
            </w:r>
          </w:p>
          <w:p w:rsidR="00000000" w:rsidRDefault="007A3F63">
            <w:pPr>
              <w:spacing w:after="0"/>
              <w:ind w:firstLine="0"/>
            </w:pPr>
            <w:r>
              <w:rPr>
                <w:i/>
              </w:rP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w:t>
            </w:r>
            <w:r>
              <w:t>σε τις δραστηριότητές του ο οικονομικός φορέας: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w:t>
            </w:r>
            <w:r>
              <w:t>τικές τιμές των απαιτούμενων αναλογιών έχουν ως εξής:</w:t>
            </w:r>
          </w:p>
          <w:p w:rsidR="00000000" w:rsidRDefault="007A3F63">
            <w:pPr>
              <w:snapToGrid w:val="0"/>
              <w:spacing w:after="0"/>
              <w:ind w:firstLine="0"/>
            </w:pPr>
            <w:r>
              <w:t>Εάν η σχετική τεκμηρίωση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000000" w:rsidRDefault="007A3F63">
            <w:pPr>
              <w:snapToGrid w:val="0"/>
              <w:spacing w:after="0"/>
              <w:ind w:firstLine="0"/>
            </w:pPr>
          </w:p>
          <w:p w:rsidR="00000000" w:rsidRDefault="007A3F63">
            <w:pPr>
              <w:snapToGrid w:val="0"/>
              <w:spacing w:after="0"/>
              <w:ind w:firstLine="0"/>
            </w:pPr>
          </w:p>
          <w:p w:rsidR="00000000" w:rsidRDefault="007A3F63">
            <w:pPr>
              <w:snapToGrid w:val="0"/>
              <w:spacing w:after="0"/>
              <w:ind w:firstLine="0"/>
              <w:rPr>
                <w:i/>
              </w:rPr>
            </w:pPr>
          </w:p>
          <w:p w:rsidR="00000000" w:rsidRDefault="007A3F63">
            <w:pPr>
              <w:snapToGrid w:val="0"/>
              <w:spacing w:after="0"/>
              <w:ind w:firstLine="0"/>
              <w:rPr>
                <w:i/>
              </w:rPr>
            </w:pPr>
            <w:r>
              <w:rPr>
                <w:i/>
              </w:rPr>
              <w:t>(διαδικτυακή διεύθυνση, αρχή ή φορέας έκδοσης, ε</w:t>
            </w:r>
            <w:r>
              <w:rPr>
                <w:i/>
              </w:rPr>
              <w:t xml:space="preserve">πακριβή στοιχεία αναφοράς των εγγράφων): </w:t>
            </w:r>
          </w:p>
          <w:p w:rsidR="00000000" w:rsidRDefault="007A3F63">
            <w:pPr>
              <w:snapToGrid w:val="0"/>
              <w:spacing w:after="0"/>
              <w:ind w:firstLine="0"/>
            </w:pPr>
            <w:r>
              <w:rPr>
                <w:i/>
              </w:rP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i/>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000000" w:rsidRDefault="007A3F63">
            <w:pPr>
              <w:spacing w:after="0"/>
              <w:ind w:firstLine="0"/>
            </w:pPr>
            <w:r>
              <w:rPr>
                <w:i/>
              </w:rPr>
              <w:t>Εάν οι εν λόγω πληροφορίες διατίθενται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[……][…]νόμισμα</w:t>
            </w:r>
          </w:p>
          <w:p w:rsidR="00000000" w:rsidRDefault="007A3F63">
            <w:pPr>
              <w:spacing w:after="0"/>
              <w:ind w:firstLine="0"/>
            </w:pPr>
          </w:p>
          <w:p w:rsidR="00000000" w:rsidRDefault="007A3F63">
            <w:pPr>
              <w:spacing w:after="0"/>
              <w:ind w:firstLine="0"/>
              <w:rPr>
                <w:i/>
              </w:rPr>
            </w:pPr>
          </w:p>
          <w:p w:rsidR="00000000" w:rsidRDefault="007A3F63">
            <w:pPr>
              <w:spacing w:after="0"/>
              <w:ind w:firstLine="0"/>
              <w:rPr>
                <w:i/>
              </w:rPr>
            </w:pPr>
            <w:r>
              <w:rPr>
                <w:i/>
              </w:rPr>
              <w:t>(διαδικτυακή</w:t>
            </w:r>
            <w:r>
              <w:rPr>
                <w:i/>
              </w:rPr>
              <w:t xml:space="preserve"> διεύθυνση, αρχή ή φορέας έκδοσης, επακριβή στοιχεία αναφοράς των εγγράφων): </w:t>
            </w:r>
          </w:p>
          <w:p w:rsidR="00000000" w:rsidRDefault="007A3F63">
            <w:pPr>
              <w:spacing w:after="0"/>
              <w:ind w:firstLine="0"/>
            </w:pPr>
            <w:r>
              <w:rPr>
                <w:i/>
              </w:rP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w:t>
            </w:r>
            <w:r>
              <w:t>αφα της σύμβασης, ο οικονομικός φορέας δηλώνει ότι:</w:t>
            </w:r>
          </w:p>
          <w:p w:rsidR="00000000" w:rsidRDefault="007A3F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rPr>
                <w:i/>
              </w:rPr>
            </w:pPr>
          </w:p>
          <w:p w:rsidR="00000000" w:rsidRDefault="007A3F63">
            <w:pPr>
              <w:spacing w:after="0"/>
              <w:ind w:firstLine="0"/>
              <w:rPr>
                <w:i/>
              </w:rPr>
            </w:pPr>
            <w:r>
              <w:rPr>
                <w:i/>
              </w:rPr>
              <w:t>(διαδικτυακή διεύθυνση, αρχή ή φορέας έ</w:t>
            </w:r>
            <w:r>
              <w:rPr>
                <w:i/>
              </w:rPr>
              <w:t xml:space="preserve">κδοσης, επακριβή στοιχεία αναφοράς των εγγράφων): </w:t>
            </w:r>
          </w:p>
          <w:p w:rsidR="00000000" w:rsidRDefault="007A3F63">
            <w:pPr>
              <w:spacing w:after="0"/>
              <w:ind w:firstLine="0"/>
            </w:pPr>
            <w:r>
              <w:rPr>
                <w:i/>
              </w:rPr>
              <w:t>[……][……][……]</w:t>
            </w:r>
          </w:p>
        </w:tc>
      </w:tr>
    </w:tbl>
    <w:p w:rsidR="00000000" w:rsidRDefault="007A3F63">
      <w:pPr>
        <w:pStyle w:val="SectionTitle"/>
        <w:ind w:firstLine="0"/>
      </w:pPr>
    </w:p>
    <w:p w:rsidR="00000000" w:rsidRDefault="007A3F63">
      <w:pPr>
        <w:pageBreakBefore/>
        <w:jc w:val="center"/>
        <w:rPr>
          <w:b/>
          <w:sz w:val="21"/>
          <w:szCs w:val="21"/>
        </w:rPr>
      </w:pPr>
      <w:r>
        <w:rPr>
          <w:b/>
          <w:bCs/>
        </w:rPr>
        <w:lastRenderedPageBreak/>
        <w:t>Γ: Τεχνική και επαγγελματική ικανότητα</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w:t>
      </w:r>
      <w:r>
        <w:rPr>
          <w:b/>
          <w:sz w:val="21"/>
          <w:szCs w:val="21"/>
        </w:rPr>
        <w:t xml:space="preserve">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Τεχνική και επαγγελματική ικανότητα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1α) Μόνο για τις </w:t>
            </w:r>
            <w:r>
              <w:rPr>
                <w:b/>
                <w:i/>
              </w:rPr>
              <w:t>δημόσιες συμβάσεις έργων</w:t>
            </w:r>
            <w:r>
              <w:t>:</w:t>
            </w:r>
          </w:p>
          <w:p w:rsidR="00000000" w:rsidRDefault="007A3F63">
            <w:pPr>
              <w:spacing w:after="0"/>
              <w:ind w:firstLine="0"/>
              <w:rPr>
                <w:i/>
              </w:rPr>
            </w:pPr>
            <w:r>
              <w:t>Κατά τη διάρκεια της περιόδου αναφοράς</w:t>
            </w:r>
            <w:r>
              <w:rPr>
                <w:rStyle w:val="a5"/>
                <w:vertAlign w:val="superscript"/>
              </w:rPr>
              <w:endnoteReference w:id="38"/>
            </w:r>
            <w:r>
              <w:t>, ο οικονομικός φορέας έχε</w:t>
            </w:r>
            <w:r>
              <w:t xml:space="preserve">ι </w:t>
            </w:r>
            <w:r>
              <w:rPr>
                <w:b/>
              </w:rPr>
              <w:t>εκτελέσει τα ακόλουθα έργα του είδους που έχει προσδιοριστεί</w:t>
            </w:r>
            <w:r>
              <w:t>:</w:t>
            </w:r>
          </w:p>
          <w:p w:rsidR="00000000" w:rsidRDefault="007A3F63">
            <w:pPr>
              <w:spacing w:after="0"/>
              <w:ind w:firstLine="0"/>
              <w:rPr>
                <w:i/>
              </w:rPr>
            </w:pPr>
          </w:p>
          <w:p w:rsidR="00000000" w:rsidRDefault="007A3F63">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Αριθμός ετών (η περίοδος αυτή προσδιορίζεται στη σχετική δ</w:t>
            </w:r>
            <w:r>
              <w:t>ιακήρυξη ή στην πρόσκληση ή στα έγγραφα της σύμβασης που αναφέρονται στην διακήρυξη):</w:t>
            </w:r>
          </w:p>
          <w:p w:rsidR="00000000" w:rsidRDefault="007A3F63">
            <w:pPr>
              <w:spacing w:after="0"/>
              <w:ind w:firstLine="0"/>
            </w:pPr>
            <w:r>
              <w:t>[…]</w:t>
            </w:r>
          </w:p>
          <w:p w:rsidR="00000000" w:rsidRDefault="007A3F63">
            <w:pPr>
              <w:spacing w:after="0"/>
              <w:ind w:firstLine="0"/>
              <w:rPr>
                <w:i/>
              </w:rPr>
            </w:pPr>
            <w:r>
              <w:t>Έργα: [……]</w:t>
            </w:r>
          </w:p>
          <w:p w:rsidR="00000000" w:rsidRDefault="007A3F63">
            <w:pPr>
              <w:spacing w:after="0"/>
              <w:ind w:firstLine="0"/>
              <w:rPr>
                <w:rFonts w:eastAsia="Calibri"/>
                <w:i/>
              </w:rPr>
            </w:pPr>
            <w:r>
              <w:rPr>
                <w:i/>
              </w:rPr>
              <w:t>(διαδικτυακή διεύθυνση, αρχή ή φορέας έκδοσης, επακριβή στοιχεία αναφοράς των εγγράφων):</w:t>
            </w:r>
          </w:p>
          <w:p w:rsidR="00000000" w:rsidRDefault="007A3F63">
            <w:pPr>
              <w:spacing w:after="0"/>
              <w:ind w:firstLine="0"/>
            </w:pPr>
            <w:r>
              <w:rPr>
                <w:rFonts w:eastAsia="Calibri"/>
                <w:i/>
              </w:rPr>
              <w:t xml:space="preserve"> </w:t>
            </w:r>
            <w:r>
              <w:rPr>
                <w:i/>
              </w:rP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1β) Μόνο για </w:t>
            </w:r>
            <w:r>
              <w:rPr>
                <w:b/>
                <w:i/>
              </w:rPr>
              <w:t>δημόσιες συμβάσεις προμηθειών και δημό</w:t>
            </w:r>
            <w:r>
              <w:rPr>
                <w:b/>
                <w:i/>
              </w:rPr>
              <w:t>σιες συμβάσεις υπηρεσιών</w:t>
            </w:r>
            <w:r>
              <w:t>:</w:t>
            </w:r>
          </w:p>
          <w:p w:rsidR="00000000" w:rsidRDefault="007A3F63">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w:t>
            </w:r>
            <w:r>
              <w:rPr>
                <w:b/>
              </w:rPr>
              <w:t>ριστεί:</w:t>
            </w:r>
          </w:p>
          <w:p w:rsidR="00000000" w:rsidRDefault="007A3F63">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w:t>
            </w:r>
            <w:r>
              <w:t xml:space="preserve">ην διακήρυξη): </w:t>
            </w:r>
          </w:p>
          <w:p w:rsidR="00000000" w:rsidRDefault="007A3F63">
            <w:pPr>
              <w:spacing w:after="0"/>
              <w:ind w:firstLine="0"/>
              <w:rPr>
                <w:sz w:val="14"/>
                <w:szCs w:val="14"/>
              </w:rPr>
            </w:pPr>
            <w:r>
              <w:t>[…...........]</w:t>
            </w:r>
          </w:p>
          <w:tbl>
            <w:tblPr>
              <w:tblW w:w="0" w:type="auto"/>
              <w:tblLayout w:type="fixed"/>
              <w:tblLook w:val="0000"/>
            </w:tblPr>
            <w:tblGrid>
              <w:gridCol w:w="1057"/>
              <w:gridCol w:w="1052"/>
              <w:gridCol w:w="1052"/>
              <w:gridCol w:w="1205"/>
            </w:tblGrid>
            <w:tr w:rsidR="00000000">
              <w:tc>
                <w:tcPr>
                  <w:tcW w:w="1057"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sz w:val="14"/>
                      <w:szCs w:val="14"/>
                    </w:rPr>
                  </w:pPr>
                  <w:r>
                    <w:rPr>
                      <w:sz w:val="14"/>
                      <w:szCs w:val="14"/>
                    </w:rPr>
                    <w:t>ημερομηνίες</w:t>
                  </w:r>
                </w:p>
              </w:tc>
              <w:tc>
                <w:tcPr>
                  <w:tcW w:w="120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sz w:val="14"/>
                      <w:szCs w:val="14"/>
                    </w:rPr>
                    <w:t>παραλήπτες</w:t>
                  </w:r>
                </w:p>
              </w:tc>
            </w:tr>
            <w:tr w:rsidR="00000000">
              <w:tc>
                <w:tcPr>
                  <w:tcW w:w="1057" w:type="dxa"/>
                  <w:tcBorders>
                    <w:top w:val="single" w:sz="4" w:space="0" w:color="000000"/>
                    <w:left w:val="single" w:sz="4" w:space="0" w:color="000000"/>
                    <w:bottom w:val="single" w:sz="4" w:space="0" w:color="000000"/>
                  </w:tcBorders>
                  <w:shd w:val="clear" w:color="auto" w:fill="auto"/>
                </w:tcPr>
                <w:p w:rsidR="00000000" w:rsidRDefault="007A3F63">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0000" w:rsidRDefault="007A3F63">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0000" w:rsidRDefault="007A3F63">
                  <w:pPr>
                    <w:snapToGrid w:val="0"/>
                    <w:spacing w:after="0"/>
                  </w:pPr>
                </w:p>
              </w:tc>
              <w:tc>
                <w:tcPr>
                  <w:tcW w:w="120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pPr>
                </w:p>
              </w:tc>
            </w:tr>
          </w:tbl>
          <w:p w:rsidR="00000000" w:rsidRDefault="007A3F63"/>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000000" w:rsidRDefault="007A3F63">
            <w:pPr>
              <w:spacing w:after="0"/>
              <w:ind w:firstLine="0"/>
            </w:pPr>
            <w:r>
              <w:t>Στην περίπτ</w:t>
            </w:r>
            <w:r>
              <w:t>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3) Ο οικονομικός φορέας χρησιμοποιεί τον ακ</w:t>
            </w:r>
            <w:r>
              <w:t xml:space="preserve">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4) Ο οικονομικός φορέας θα μπορεί να εφαρμόσει τα ακόλουθα συστήματα </w:t>
            </w:r>
            <w:r>
              <w:rPr>
                <w:b/>
              </w:rPr>
              <w:t>διαχείρισης της αλυσίδας εφ</w:t>
            </w:r>
            <w:r>
              <w:rPr>
                <w:b/>
              </w:rPr>
              <w:t>οδιασμού</w:t>
            </w:r>
            <w:r>
              <w:t xml:space="preserve"> και </w:t>
            </w:r>
            <w:r>
              <w:lastRenderedPageBreak/>
              <w:t>ανίχνευσης κατά την εκτέλεση της σύμβασης: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lastRenderedPageBreak/>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000000" w:rsidRDefault="007A3F63">
            <w:pPr>
              <w:spacing w:after="0"/>
              <w:ind w:firstLine="0"/>
            </w:pPr>
            <w:r>
              <w:t xml:space="preserve">Ο οικονομικός φορέας </w:t>
            </w:r>
            <w:r>
              <w:rPr>
                <w:b/>
              </w:rPr>
              <w:t>θα</w:t>
            </w:r>
            <w:r>
              <w:t xml:space="preserve"> επιτρέπει </w:t>
            </w:r>
            <w:r>
              <w:t xml:space="preserve">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 Ναι [] Όχι</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6) Οι ακόλουθοι </w:t>
            </w:r>
            <w:r>
              <w:rPr>
                <w:b/>
              </w:rPr>
              <w:t>τίτλοι σπουδών και επαγγελματικών προσόντων</w:t>
            </w:r>
            <w:r>
              <w:t xml:space="preserve"> διατίθενται από:</w:t>
            </w:r>
          </w:p>
          <w:p w:rsidR="00000000" w:rsidRDefault="007A3F63">
            <w:pPr>
              <w:spacing w:after="0"/>
              <w:ind w:firstLine="0"/>
              <w:rPr>
                <w:b/>
                <w:i/>
              </w:rPr>
            </w:pPr>
            <w:r>
              <w:t>α) τον ίδιο τον πάροχο υπηρεσιών ή τον εργολάβο,</w:t>
            </w:r>
          </w:p>
          <w:p w:rsidR="00000000" w:rsidRDefault="007A3F63">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000000" w:rsidRDefault="007A3F63">
            <w:pPr>
              <w:spacing w:after="0"/>
              <w:ind w:firstLine="0"/>
            </w:pPr>
            <w:r>
              <w:t>β)</w:t>
            </w:r>
            <w:r>
              <w:t xml:space="preserve"> τα διευθυντικά στελέχη του:</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p>
          <w:p w:rsidR="00000000" w:rsidRDefault="007A3F63">
            <w:pPr>
              <w:spacing w:after="0"/>
              <w:ind w:firstLine="0"/>
            </w:pPr>
            <w:r>
              <w:t>α)[......................................……]</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β)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rPr>
          <w:trHeight w:val="2683"/>
        </w:trPr>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8) Το </w:t>
            </w:r>
            <w:r>
              <w:rPr>
                <w:b/>
                <w:bCs/>
              </w:rPr>
              <w:t>μέσο ετήσιο εργατοϋπαλληλικό δ</w:t>
            </w:r>
            <w:r>
              <w:rPr>
                <w:b/>
                <w:bCs/>
              </w:rPr>
              <w:t xml:space="preserve">υναμικό </w:t>
            </w:r>
            <w:r>
              <w:t xml:space="preserve">του οικονομικού φορέα και ο αριθμός των διευθυντικών στελεχών του κατά τα τελευταία τρία έτη ήταν τα εξής: </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 xml:space="preserve">Έτος, μέσο ετήσιο εργατοϋπαλληλικό προσωπικό: </w:t>
            </w:r>
          </w:p>
          <w:p w:rsidR="00000000" w:rsidRDefault="007A3F63">
            <w:pPr>
              <w:spacing w:after="0"/>
              <w:ind w:firstLine="0"/>
            </w:pPr>
            <w:r>
              <w:t xml:space="preserve">[........], [.........] </w:t>
            </w:r>
          </w:p>
          <w:p w:rsidR="00000000" w:rsidRDefault="007A3F63">
            <w:pPr>
              <w:spacing w:after="0"/>
              <w:ind w:firstLine="0"/>
            </w:pPr>
            <w:r>
              <w:t xml:space="preserve">[........], [.........] </w:t>
            </w:r>
          </w:p>
          <w:p w:rsidR="00000000" w:rsidRDefault="007A3F63">
            <w:pPr>
              <w:spacing w:after="0"/>
              <w:ind w:firstLine="0"/>
            </w:pPr>
            <w:r>
              <w:t xml:space="preserve">[........], [.........] </w:t>
            </w:r>
          </w:p>
          <w:p w:rsidR="00000000" w:rsidRDefault="007A3F63">
            <w:pPr>
              <w:spacing w:after="0"/>
              <w:ind w:firstLine="0"/>
            </w:pPr>
            <w:r>
              <w:t>Έτος, αριθμός διευ</w:t>
            </w:r>
            <w:r>
              <w:t>θυντικών στελεχών:</w:t>
            </w:r>
          </w:p>
          <w:p w:rsidR="00000000" w:rsidRDefault="007A3F63">
            <w:pPr>
              <w:spacing w:after="0"/>
              <w:ind w:firstLine="0"/>
            </w:pPr>
            <w:r>
              <w:t xml:space="preserve">[........], [.........] </w:t>
            </w:r>
          </w:p>
          <w:p w:rsidR="00000000" w:rsidRDefault="007A3F63">
            <w:pPr>
              <w:spacing w:after="0"/>
              <w:ind w:firstLine="0"/>
            </w:pPr>
            <w:r>
              <w:t xml:space="preserve">[........], [.........] </w:t>
            </w:r>
          </w:p>
          <w:p w:rsidR="00000000" w:rsidRDefault="007A3F63">
            <w:pPr>
              <w:spacing w:after="0"/>
              <w:ind w:firstLine="0"/>
            </w:pPr>
            <w:r>
              <w:t xml:space="preserve">[........], [.........] </w:t>
            </w:r>
          </w:p>
        </w:tc>
      </w:tr>
      <w:tr w:rsidR="00000000">
        <w:tc>
          <w:tcPr>
            <w:tcW w:w="4479" w:type="dxa"/>
            <w:tcBorders>
              <w:left w:val="single" w:sz="4" w:space="0" w:color="000000"/>
              <w:bottom w:val="single" w:sz="4" w:space="0" w:color="000000"/>
            </w:tcBorders>
            <w:shd w:val="clear" w:color="auto" w:fill="auto"/>
          </w:tcPr>
          <w:p w:rsidR="00000000" w:rsidRDefault="007A3F63">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30" w:type="dxa"/>
            <w:tcBorders>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10) Ο οικονομικό</w:t>
            </w:r>
            <w:r>
              <w:t xml:space="preserve">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t xml:space="preserve">11) Για </w:t>
            </w:r>
            <w:r>
              <w:rPr>
                <w:b/>
                <w:i/>
              </w:rPr>
              <w:t xml:space="preserve">δημόσιες συμβάσεις προμηθειών </w:t>
            </w:r>
            <w:r>
              <w:t>:</w:t>
            </w:r>
          </w:p>
          <w:p w:rsidR="00000000" w:rsidRDefault="007A3F63">
            <w:pPr>
              <w:spacing w:after="0"/>
              <w:ind w:firstLine="0"/>
            </w:pPr>
            <w:r>
              <w:t>Ο οικονομικός φορέας θα παράσχει τα απαιτούμενα δείγματα, περιγραφές ή φωτογραφίες των προϊ</w:t>
            </w:r>
            <w:r>
              <w:t xml:space="preserve">όντων που θα </w:t>
            </w:r>
            <w:r>
              <w:lastRenderedPageBreak/>
              <w:t>προμηθεύσει, τα οποία δεν χρειάζεται να συνοδεύονται από πιστοποιητικά γνησιότητας·</w:t>
            </w:r>
          </w:p>
          <w:p w:rsidR="00000000" w:rsidRDefault="007A3F63">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000000" w:rsidRDefault="007A3F63">
            <w:pPr>
              <w:spacing w:after="0"/>
              <w:ind w:firstLine="0"/>
            </w:pPr>
            <w:r>
              <w:rPr>
                <w:i/>
              </w:rPr>
              <w:t>Εάν η σχετική τεκμηρίωση διατίθεται ηλεκτρο</w:t>
            </w:r>
            <w:r>
              <w:rPr>
                <w:i/>
              </w:rPr>
              <w:t>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r>
              <w:t>[] Ναι [] Όχι</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rPr>
                <w:i/>
              </w:rPr>
            </w:pPr>
            <w:r>
              <w:t>[] Ναι [] Όχι</w:t>
            </w:r>
          </w:p>
          <w:p w:rsidR="00000000" w:rsidRDefault="007A3F63">
            <w:pPr>
              <w:spacing w:after="0"/>
              <w:ind w:firstLine="0"/>
              <w:rPr>
                <w:i/>
              </w:rPr>
            </w:pPr>
          </w:p>
          <w:p w:rsidR="00000000" w:rsidRDefault="007A3F63">
            <w:pPr>
              <w:spacing w:after="0"/>
              <w:ind w:firstLine="0"/>
              <w:rPr>
                <w:i/>
              </w:rPr>
            </w:pPr>
          </w:p>
          <w:p w:rsidR="00000000" w:rsidRDefault="007A3F63">
            <w:pPr>
              <w:spacing w:after="0"/>
              <w:ind w:firstLine="0"/>
            </w:pPr>
            <w:r>
              <w:rPr>
                <w:i/>
              </w:rPr>
              <w:t>(διαδικτυακή διεύθυνση, αρχή ή φορέας έκδοσης, επακριβή στοιχεία αναφοράς των εγγράφων):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lastRenderedPageBreak/>
              <w:t xml:space="preserve">12) Για </w:t>
            </w:r>
            <w:r>
              <w:rPr>
                <w:b/>
                <w:i/>
              </w:rPr>
              <w:t>δημόσιες συμβάσεις προμηθειών</w:t>
            </w:r>
            <w:r>
              <w:t>:</w:t>
            </w:r>
          </w:p>
          <w:p w:rsidR="00000000" w:rsidRDefault="007A3F63">
            <w:pPr>
              <w:spacing w:after="0"/>
              <w:ind w:firstLine="0"/>
              <w:rPr>
                <w:b/>
              </w:rPr>
            </w:pPr>
            <w:r>
              <w:t xml:space="preserve">Μπορεί ο οικονομικός φορέας να προσκομίσει τα απαιτούμενα </w:t>
            </w:r>
            <w:r>
              <w:rPr>
                <w:b/>
              </w:rPr>
              <w:t>πισ</w:t>
            </w:r>
            <w:r>
              <w:rPr>
                <w:b/>
              </w:rPr>
              <w:t>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w:t>
            </w:r>
            <w:r>
              <w:t>στη σχετική διακήρυξη ή στην πρόσκληση ή στα έγγραφα της σύμβασης που αναφέρονται στη διακήρυξη;</w:t>
            </w:r>
          </w:p>
          <w:p w:rsidR="00000000" w:rsidRDefault="007A3F63">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000000" w:rsidRDefault="007A3F63">
            <w:pPr>
              <w:spacing w:after="0"/>
              <w:ind w:firstLine="0"/>
            </w:pPr>
            <w:r>
              <w:rPr>
                <w:i/>
              </w:rPr>
              <w:t>Εάν η σχετική τεκμηρίωση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napToGrid w:val="0"/>
              <w:spacing w:after="0"/>
              <w:ind w:firstLine="0"/>
            </w:pPr>
          </w:p>
          <w:p w:rsidR="00000000" w:rsidRDefault="007A3F63">
            <w:pPr>
              <w:spacing w:after="0"/>
              <w:ind w:firstLine="0"/>
            </w:pPr>
            <w:r>
              <w:t>[</w:t>
            </w:r>
            <w:r>
              <w:t>] Ναι [] Όχι</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w:t>
            </w:r>
          </w:p>
          <w:p w:rsidR="00000000" w:rsidRDefault="007A3F63">
            <w:pPr>
              <w:spacing w:after="0"/>
              <w:ind w:firstLine="0"/>
            </w:pPr>
          </w:p>
          <w:p w:rsidR="00000000" w:rsidRDefault="007A3F63">
            <w:pPr>
              <w:spacing w:after="0"/>
              <w:ind w:firstLine="0"/>
              <w:rPr>
                <w:i/>
              </w:rPr>
            </w:pPr>
          </w:p>
          <w:p w:rsidR="00000000" w:rsidRDefault="007A3F63">
            <w:pPr>
              <w:spacing w:after="0"/>
              <w:ind w:firstLine="0"/>
            </w:pPr>
            <w:r>
              <w:rPr>
                <w:i/>
              </w:rPr>
              <w:t>(διαδικτυακή διεύθυνση, αρχή ή φορέας έκδοσης, επακριβή στοιχεία αναφοράς των εγγράφων): [……][……][……]</w:t>
            </w:r>
          </w:p>
        </w:tc>
      </w:tr>
    </w:tbl>
    <w:p w:rsidR="00000000" w:rsidRDefault="007A3F63">
      <w:pPr>
        <w:pStyle w:val="SectionTitle"/>
        <w:ind w:firstLine="0"/>
      </w:pPr>
    </w:p>
    <w:p w:rsidR="00000000" w:rsidRDefault="007A3F63">
      <w:pPr>
        <w:jc w:val="center"/>
        <w:rPr>
          <w:b/>
          <w:bCs/>
        </w:rPr>
      </w:pPr>
    </w:p>
    <w:p w:rsidR="00000000" w:rsidRDefault="007A3F63">
      <w:pPr>
        <w:pageBreakBefore/>
        <w:jc w:val="center"/>
        <w:rPr>
          <w:b/>
          <w:i/>
        </w:rPr>
      </w:pPr>
      <w:r>
        <w:rPr>
          <w:b/>
          <w:bCs/>
        </w:rPr>
        <w:lastRenderedPageBreak/>
        <w:t>Δ: Συστήματα διασφάλισης ποιότητας και πρότυπα περιβαλλοντικής διαχείρισης</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w:t>
      </w:r>
      <w:r>
        <w:rPr>
          <w:b/>
          <w:i/>
        </w:rPr>
        <w:t xml:space="preserve">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w:t>
      </w:r>
      <w:r>
        <w:rPr>
          <w:b/>
          <w:i/>
        </w:rPr>
        <w:t>ης σύμβασης.</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Συστήματα διασφάλισης ποιότητας και πρότυπα περιβαλλοντικής διαχείρισης</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w:t>
            </w:r>
            <w:r>
              <w:rPr>
                <w:color w:val="000000"/>
              </w:rPr>
              <w:t xml:space="preserve">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000000" w:rsidRDefault="007A3F63">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w:t>
            </w:r>
            <w:r>
              <w:rPr>
                <w:color w:val="000000"/>
              </w:rPr>
              <w:t>σης ποιότητας:</w:t>
            </w:r>
          </w:p>
          <w:p w:rsidR="00000000" w:rsidRDefault="007A3F63">
            <w:pPr>
              <w:spacing w:after="0"/>
              <w:ind w:firstLine="0"/>
            </w:pPr>
            <w:r>
              <w:rPr>
                <w:i/>
                <w:color w:val="000000"/>
              </w:rPr>
              <w:t>Εάν η σχετική τεκμηρίωση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t>[] Ναι [] Όχι</w:t>
            </w: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rPr>
                <w:i/>
              </w:rPr>
            </w:pPr>
            <w:r>
              <w:t>[……] [……]</w:t>
            </w: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pPr>
            <w:r>
              <w:rPr>
                <w:i/>
              </w:rPr>
              <w:t>(διαδικτυακή διεύθυνση, αρχή ή φορέας έκδοσης, επακριβή στοιχεία αναφοράς των εγγράφων): [……][……][……]</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rPr>
            </w:pPr>
            <w:r>
              <w:t>Θα είναι σε θέση ο οικονομικός φορέας να προ</w:t>
            </w:r>
            <w:r>
              <w:t xml:space="preserve">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000000" w:rsidRDefault="007A3F63">
            <w:pPr>
              <w:spacing w:after="0"/>
              <w:ind w:firstLine="0"/>
            </w:pPr>
            <w:r>
              <w:rPr>
                <w:b/>
              </w:rPr>
              <w:t>Εάν όχι</w:t>
            </w:r>
            <w:r>
              <w:t>, εξηγήστε τους λόγους και διευκρινίστε ποια άλλα αποδεικτ</w:t>
            </w:r>
            <w:r>
              <w:t xml:space="preserve">ικά μέσα μπορούν να προσκομιστούν όσον αφορά τα </w:t>
            </w:r>
            <w:r>
              <w:rPr>
                <w:b/>
              </w:rPr>
              <w:t>συστήματα ή πρότυπα περιβαλλοντικής διαχείρισης</w:t>
            </w:r>
            <w:r>
              <w:t>:</w:t>
            </w:r>
          </w:p>
          <w:p w:rsidR="00000000" w:rsidRDefault="007A3F63">
            <w:pPr>
              <w:spacing w:after="0"/>
              <w:ind w:firstLine="0"/>
            </w:pPr>
          </w:p>
          <w:p w:rsidR="00000000" w:rsidRDefault="007A3F63">
            <w:pPr>
              <w:spacing w:after="0"/>
              <w:ind w:firstLine="0"/>
            </w:pPr>
            <w:r>
              <w:rPr>
                <w:i/>
              </w:rPr>
              <w:t>Εάν η σχετική τεκμηρίωση διατίθεται ηλεκτρονικά, αναφέρετε:</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jc w:val="left"/>
            </w:pPr>
            <w:r>
              <w:t>[] Ναι [] Όχι</w:t>
            </w: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pPr>
          </w:p>
          <w:p w:rsidR="00000000" w:rsidRDefault="007A3F63">
            <w:pPr>
              <w:spacing w:after="0"/>
              <w:ind w:firstLine="0"/>
              <w:jc w:val="left"/>
              <w:rPr>
                <w:i/>
              </w:rPr>
            </w:pPr>
            <w:r>
              <w:t>[……] [……]</w:t>
            </w: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rPr>
                <w:i/>
              </w:rPr>
            </w:pPr>
          </w:p>
          <w:p w:rsidR="00000000" w:rsidRDefault="007A3F63">
            <w:pPr>
              <w:spacing w:after="0"/>
              <w:ind w:firstLine="0"/>
              <w:jc w:val="left"/>
            </w:pPr>
            <w:r>
              <w:rPr>
                <w:i/>
              </w:rPr>
              <w:t>(διαδικτυακή διεύθυνση, αρχή ή φορέας έκδοσης, επακριβή στοιχεί</w:t>
            </w:r>
            <w:r>
              <w:rPr>
                <w:i/>
              </w:rPr>
              <w:t>α αναφοράς των εγγράφων): [……][……][……]</w:t>
            </w:r>
          </w:p>
        </w:tc>
      </w:tr>
    </w:tbl>
    <w:p w:rsidR="00000000" w:rsidRDefault="007A3F63">
      <w:pPr>
        <w:ind w:firstLine="0"/>
        <w:jc w:val="center"/>
      </w:pPr>
    </w:p>
    <w:p w:rsidR="00000000" w:rsidRDefault="007A3F63">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w:t>
      </w:r>
      <w:r>
        <w:rPr>
          <w:b/>
          <w:i/>
        </w:rPr>
        <w:t xml:space="preserve">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w:t>
      </w:r>
      <w:r>
        <w:rPr>
          <w:b/>
          <w:i/>
        </w:rPr>
        <w:t xml:space="preserve">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000000" w:rsidRDefault="007A3F63">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w:t>
      </w:r>
      <w:r>
        <w:rPr>
          <w:b/>
          <w:i/>
          <w:u w:val="single"/>
        </w:rPr>
        <w:t>κές διαδικασίες με διαπραγμάτευση, διαδικασίες ανταγωνιστικού διαλόγου και συμπράξεις καινοτομίας μόνον:</w:t>
      </w:r>
    </w:p>
    <w:p w:rsidR="00000000" w:rsidRDefault="007A3F63">
      <w:pPr>
        <w:ind w:firstLine="0"/>
        <w:rPr>
          <w:b/>
          <w:i/>
        </w:rPr>
      </w:pPr>
      <w:r>
        <w:rPr>
          <w:b/>
        </w:rPr>
        <w:t>Ο οικονομικός φορέας δηλώνει ότι:</w:t>
      </w:r>
    </w:p>
    <w:tbl>
      <w:tblPr>
        <w:tblW w:w="0" w:type="auto"/>
        <w:tblInd w:w="108" w:type="dxa"/>
        <w:tblLayout w:type="fixed"/>
        <w:tblLook w:val="0000"/>
      </w:tblPr>
      <w:tblGrid>
        <w:gridCol w:w="4479"/>
        <w:gridCol w:w="4530"/>
      </w:tblGrid>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rPr>
                <w:b/>
                <w:i/>
              </w:rPr>
            </w:pPr>
            <w:r>
              <w:rPr>
                <w:b/>
                <w:i/>
              </w:rPr>
              <w:t>Περιορισμός του αριθμού</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rPr>
                <w:b/>
                <w:i/>
              </w:rPr>
              <w:t>Απάντηση:</w:t>
            </w:r>
          </w:p>
        </w:tc>
      </w:tr>
      <w:tr w:rsidR="00000000">
        <w:tc>
          <w:tcPr>
            <w:tcW w:w="4479" w:type="dxa"/>
            <w:tcBorders>
              <w:top w:val="single" w:sz="4" w:space="0" w:color="000000"/>
              <w:left w:val="single" w:sz="4" w:space="0" w:color="000000"/>
              <w:bottom w:val="single" w:sz="4" w:space="0" w:color="000000"/>
            </w:tcBorders>
            <w:shd w:val="clear" w:color="auto" w:fill="auto"/>
          </w:tcPr>
          <w:p w:rsidR="00000000" w:rsidRDefault="007A3F63">
            <w:pPr>
              <w:spacing w:after="0"/>
              <w:ind w:firstLine="0"/>
            </w:pPr>
            <w:r>
              <w:rPr>
                <w:b/>
              </w:rPr>
              <w:t>Πληροί</w:t>
            </w:r>
            <w:r>
              <w:t xml:space="preserve"> τα αντικειμενικά και χωρίς διακρίσεις κριτήρια ή κανόνες που πρόκειται να ε</w:t>
            </w:r>
            <w:r>
              <w:t>φαρμοστούν για τον περιορισμό του αριθμού των υποψηφίων με τον ακόλουθο τρόπο:</w:t>
            </w:r>
          </w:p>
          <w:p w:rsidR="00000000" w:rsidRDefault="007A3F63">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000000" w:rsidRDefault="007A3F63">
            <w:pPr>
              <w:spacing w:after="0"/>
              <w:ind w:firstLine="0"/>
            </w:pPr>
            <w:r>
              <w:rPr>
                <w:i/>
              </w:rPr>
              <w:t>Εάν ορισμέν</w:t>
            </w:r>
            <w:r>
              <w:rPr>
                <w:i/>
              </w:rPr>
              <w:t>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7A3F63">
            <w:pPr>
              <w:spacing w:after="0"/>
              <w:ind w:firstLine="0"/>
            </w:pPr>
            <w:r>
              <w:t>[….]</w:t>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pPr>
            <w:r>
              <w:t>[] Ναι [] Όχι</w:t>
            </w:r>
            <w:r>
              <w:rPr>
                <w:rStyle w:val="a5"/>
                <w:vertAlign w:val="superscript"/>
              </w:rPr>
              <w:endnoteReference w:id="45"/>
            </w:r>
          </w:p>
          <w:p w:rsidR="00000000" w:rsidRDefault="007A3F63">
            <w:pPr>
              <w:spacing w:after="0"/>
              <w:ind w:firstLine="0"/>
            </w:pPr>
          </w:p>
          <w:p w:rsidR="00000000" w:rsidRDefault="007A3F63">
            <w:pPr>
              <w:spacing w:after="0"/>
              <w:ind w:firstLine="0"/>
            </w:pPr>
          </w:p>
          <w:p w:rsidR="00000000" w:rsidRDefault="007A3F63">
            <w:pPr>
              <w:spacing w:after="0"/>
              <w:ind w:firstLine="0"/>
            </w:pPr>
          </w:p>
          <w:p w:rsidR="00000000" w:rsidRDefault="007A3F63">
            <w:pPr>
              <w:spacing w:after="0"/>
              <w:ind w:firstLine="0"/>
              <w:rPr>
                <w:i/>
              </w:rPr>
            </w:pPr>
          </w:p>
          <w:p w:rsidR="00000000" w:rsidRDefault="007A3F63">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000000" w:rsidRDefault="007A3F63">
      <w:pPr>
        <w:pStyle w:val="ChapterTitle"/>
      </w:pPr>
    </w:p>
    <w:p w:rsidR="00000000" w:rsidRDefault="007A3F63">
      <w:pPr>
        <w:pStyle w:val="ChapterTitle"/>
        <w:pageBreakBefore/>
        <w:rPr>
          <w:i/>
        </w:rPr>
      </w:pPr>
      <w:r>
        <w:rPr>
          <w:bCs/>
        </w:rPr>
        <w:lastRenderedPageBreak/>
        <w:t>Μέ</w:t>
      </w:r>
      <w:r>
        <w:rPr>
          <w:bCs/>
        </w:rPr>
        <w:t>ρος VI: Τελικές δηλώσεις</w:t>
      </w:r>
    </w:p>
    <w:p w:rsidR="00000000" w:rsidRDefault="007A3F63">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00000" w:rsidRDefault="007A3F63">
      <w:pPr>
        <w:ind w:firstLine="0"/>
        <w:rPr>
          <w:i/>
        </w:rPr>
      </w:pPr>
      <w:r>
        <w:rPr>
          <w:i/>
        </w:rPr>
        <w:t>Ο κάτωθι υπογεγραμμένο</w:t>
      </w:r>
      <w:r>
        <w:rPr>
          <w:i/>
        </w:rPr>
        <w:t>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000000" w:rsidRDefault="007A3F63">
      <w:pPr>
        <w:ind w:firstLine="0"/>
        <w:rPr>
          <w:rStyle w:val="a5"/>
          <w:i/>
        </w:rPr>
      </w:pPr>
      <w:r>
        <w:rPr>
          <w:i/>
        </w:rPr>
        <w:t>α) η αναθέτουσα αρχή ή ο αναθέτων φορέας έχει τη δυνατότητα να λάβει τα σ</w:t>
      </w:r>
      <w:r>
        <w:rPr>
          <w:i/>
        </w:rPr>
        <w:t>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000000" w:rsidRDefault="007A3F63">
      <w:pPr>
        <w:ind w:firstLine="0"/>
        <w:rPr>
          <w:i/>
        </w:rPr>
      </w:pPr>
      <w:r>
        <w:rPr>
          <w:rStyle w:val="a5"/>
          <w:i/>
        </w:rPr>
        <w:t>β) η αναθέτουσα αρχή ή ο αναθέτων φορέας έχουν ήδη στην κατοχή τους τα σχετικά έγγραφα.</w:t>
      </w:r>
    </w:p>
    <w:p w:rsidR="00000000" w:rsidRDefault="007A3F63">
      <w:pPr>
        <w:ind w:firstLine="0"/>
        <w:rPr>
          <w:i/>
        </w:rPr>
      </w:pPr>
      <w:r>
        <w:rPr>
          <w:i/>
        </w:rPr>
        <w:t>Ο κάτωθι υπογεγραμμένος δίδω επισήμως τη συγκα</w:t>
      </w:r>
      <w:r>
        <w:rPr>
          <w:i/>
        </w:rPr>
        <w:t>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w:t>
      </w:r>
      <w:r>
        <w:rPr>
          <w:i/>
        </w:rPr>
        <w:t xml:space="preserve">/ενότητα/σημείο]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000000" w:rsidRDefault="007A3F63">
      <w:pPr>
        <w:ind w:firstLine="0"/>
        <w:rPr>
          <w:i/>
        </w:rPr>
      </w:pPr>
    </w:p>
    <w:p w:rsidR="00000000" w:rsidRDefault="007A3F63">
      <w:pPr>
        <w:ind w:firstLine="0"/>
      </w:pPr>
      <w:r>
        <w:rPr>
          <w:i/>
        </w:rPr>
        <w:t>Ημερομηνία,</w:t>
      </w:r>
      <w:r>
        <w:rPr>
          <w:i/>
        </w:rPr>
        <w:t xml:space="preserve"> τόπος και, όπου ζητείται ή είναι απαραίτητο, υπογραφή(-ές): [……]   </w:t>
      </w:r>
    </w:p>
    <w:p w:rsidR="007A3F63" w:rsidRDefault="007A3F63">
      <w:pPr>
        <w:pageBreakBefore/>
        <w:ind w:firstLine="0"/>
      </w:pPr>
    </w:p>
    <w:sectPr w:rsidR="007A3F63">
      <w:headerReference w:type="default" r:id="rId7"/>
      <w:footerReference w:type="even" r:id="rId8"/>
      <w:footerReference w:type="default" r:id="rId9"/>
      <w:headerReference w:type="first" r:id="rId10"/>
      <w:footerReference w:type="first" r:id="rId11"/>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F63" w:rsidRDefault="007A3F63">
      <w:pPr>
        <w:spacing w:after="0" w:line="240" w:lineRule="auto"/>
      </w:pPr>
      <w:r>
        <w:separator/>
      </w:r>
    </w:p>
  </w:endnote>
  <w:endnote w:type="continuationSeparator" w:id="0">
    <w:p w:rsidR="007A3F63" w:rsidRDefault="007A3F63">
      <w:pPr>
        <w:spacing w:after="0" w:line="240" w:lineRule="auto"/>
      </w:pPr>
      <w:r>
        <w:continuationSeparator/>
      </w:r>
    </w:p>
  </w:endnote>
  <w:endnote w:id="1">
    <w:p w:rsidR="00000000" w:rsidRDefault="007A3F63">
      <w:r>
        <w:rPr>
          <w:rStyle w:val="a9"/>
        </w:rPr>
        <w:endnoteRef/>
      </w:r>
      <w:r>
        <w:br w:type="page"/>
      </w:r>
    </w:p>
    <w:p w:rsidR="00000000" w:rsidRDefault="007A3F63">
      <w:pPr>
        <w:pageBreakBefore/>
      </w:pPr>
    </w:p>
    <w:p w:rsidR="00000000" w:rsidRDefault="007A3F63">
      <w:pPr>
        <w:pStyle w:val="afb"/>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000000" w:rsidRDefault="007A3F63">
      <w:pPr>
        <w:pStyle w:val="afb"/>
        <w:tabs>
          <w:tab w:val="left" w:pos="284"/>
        </w:tabs>
        <w:ind w:firstLine="0"/>
      </w:pPr>
      <w:r>
        <w:rPr>
          <w:rStyle w:val="a9"/>
        </w:rPr>
        <w:endnoteRef/>
      </w:r>
      <w:r>
        <w:tab/>
        <w:t>Επαναλάβετε τα στοιχεία των α</w:t>
      </w:r>
      <w:r>
        <w:t>ρμοδίων, όνομα και επώνυμο, όσες φορές χρειάζεται.</w:t>
      </w:r>
    </w:p>
  </w:endnote>
  <w:endnote w:id="3">
    <w:p w:rsidR="00000000" w:rsidRDefault="007A3F63">
      <w:pPr>
        <w:pStyle w:val="afb"/>
        <w:tabs>
          <w:tab w:val="left" w:pos="284"/>
        </w:tabs>
        <w:ind w:firstLine="0"/>
        <w:rPr>
          <w:rStyle w:val="DeltaViewInsertion"/>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w:t>
      </w:r>
      <w:r>
        <w:rPr>
          <w:rStyle w:val="DeltaViewInsertion"/>
          <w:b w:val="0"/>
          <w:i w:val="0"/>
        </w:rPr>
        <w:t xml:space="preserve">στατιστικούς σκοπούς. </w:t>
      </w:r>
    </w:p>
    <w:p w:rsidR="00000000" w:rsidRDefault="007A3F63">
      <w:pPr>
        <w:pStyle w:val="afb"/>
        <w:tabs>
          <w:tab w:val="left" w:pos="284"/>
        </w:tabs>
        <w:ind w:firstLine="0"/>
        <w:rPr>
          <w:rStyle w:val="DeltaViewInsertion"/>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000000" w:rsidRDefault="007A3F63">
      <w:pPr>
        <w:pStyle w:val="afb"/>
        <w:tabs>
          <w:tab w:val="left" w:pos="284"/>
        </w:tabs>
        <w:ind w:firstLine="0"/>
        <w:rPr>
          <w:rStyle w:val="DeltaViewInsertion"/>
          <w:i w:val="0"/>
        </w:rPr>
      </w:pPr>
      <w:r>
        <w:rPr>
          <w:rStyle w:val="DeltaViewInsertion"/>
          <w:i w:val="0"/>
        </w:rPr>
        <w:tab/>
        <w:t>Μικρή επιχείρηση:</w:t>
      </w:r>
      <w:r>
        <w:rPr>
          <w:rStyle w:val="DeltaViewInsertion"/>
          <w:b w:val="0"/>
          <w:i w:val="0"/>
        </w:rPr>
        <w:t xml:space="preserve"> επιχείρηση </w:t>
      </w:r>
      <w:r>
        <w:rPr>
          <w:rStyle w:val="DeltaViewInsertion"/>
          <w:b w:val="0"/>
          <w:i w:val="0"/>
        </w:rPr>
        <w:t xml:space="preserve">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000000" w:rsidRDefault="007A3F63">
      <w:pPr>
        <w:pStyle w:val="afb"/>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οι ο</w:t>
      </w:r>
      <w:r>
        <w:t xml:space="preserve">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000000" w:rsidRDefault="007A3F63">
      <w:pPr>
        <w:pStyle w:val="afb"/>
        <w:tabs>
          <w:tab w:val="left" w:pos="284"/>
        </w:tabs>
        <w:ind w:firstLine="0"/>
      </w:pPr>
      <w:r>
        <w:rPr>
          <w:rStyle w:val="a9"/>
        </w:rPr>
        <w:endnoteRef/>
      </w:r>
      <w:r>
        <w:tab/>
        <w:t>Έχει δηλαδή ως κύριο σκοπό την κοινωνική και επ</w:t>
      </w:r>
      <w:r>
        <w:t>αγγελματική ένταξη ατόμων με αναπηρία ή μειονεκτούντων ατόμων.</w:t>
      </w:r>
    </w:p>
  </w:endnote>
  <w:endnote w:id="5">
    <w:p w:rsidR="00000000" w:rsidRDefault="007A3F63">
      <w:pPr>
        <w:pStyle w:val="afb"/>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000000" w:rsidRDefault="007A3F63">
      <w:pPr>
        <w:pStyle w:val="afb"/>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000000" w:rsidRDefault="007A3F63">
      <w:pPr>
        <w:pStyle w:val="afb"/>
        <w:tabs>
          <w:tab w:val="left" w:pos="284"/>
        </w:tabs>
        <w:ind w:firstLine="0"/>
      </w:pPr>
      <w:r>
        <w:rPr>
          <w:rStyle w:val="a9"/>
        </w:rPr>
        <w:endnoteRef/>
      </w:r>
      <w:r>
        <w:tab/>
        <w:t xml:space="preserve"> Επισημαίνεται ότι σύμφωνα με το δεύτ</w:t>
      </w:r>
      <w:r>
        <w:t>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w:t>
      </w:r>
      <w:r>
        <w:rPr>
          <w:i/>
          <w:iCs/>
        </w:rPr>
        <w:t>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000000" w:rsidRDefault="007A3F63">
      <w:pPr>
        <w:pStyle w:val="afb"/>
        <w:tabs>
          <w:tab w:val="left" w:pos="284"/>
        </w:tabs>
        <w:ind w:firstLine="0"/>
      </w:pPr>
      <w:r>
        <w:rPr>
          <w:rStyle w:val="a9"/>
        </w:rPr>
        <w:endnoteRef/>
      </w:r>
      <w:r>
        <w:tab/>
        <w:t xml:space="preserve">Σύμφωνα με τις διατάξεις του άρθρου 73 παρ. 3 α, </w:t>
      </w:r>
      <w:r>
        <w:rPr>
          <w:u w:val="single"/>
        </w:rPr>
        <w:t>εφόσον π</w:t>
      </w:r>
      <w:r>
        <w:rPr>
          <w:u w:val="single"/>
        </w:rPr>
        <w:t xml:space="preserve">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00000" w:rsidRDefault="007A3F63">
      <w:pPr>
        <w:pStyle w:val="afb"/>
        <w:tabs>
          <w:tab w:val="left" w:pos="284"/>
        </w:tabs>
        <w:ind w:firstLine="0"/>
      </w:pPr>
      <w:r>
        <w:rPr>
          <w:rStyle w:val="a9"/>
        </w:rPr>
        <w:endnoteRef/>
      </w:r>
      <w:r>
        <w:tab/>
        <w:t>Όπως ορίζεται στο άρθρο 2 της απόφασης-πλαίσιο</w:t>
      </w:r>
      <w:r>
        <w:t xml:space="preserve"> 2008/841/ΔΕΥ του Συμβουλίου, της 24ης Οκτωβρίου 2008, για την καταπολέμηση του οργανωμένου εγκλήματος (ΕΕ L 300 της 11.11.2008, σ. 42).</w:t>
      </w:r>
    </w:p>
  </w:endnote>
  <w:endnote w:id="10">
    <w:p w:rsidR="00000000" w:rsidRDefault="007A3F63">
      <w:pPr>
        <w:pStyle w:val="afb"/>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000000" w:rsidRDefault="007A3F63">
      <w:pPr>
        <w:pStyle w:val="afb"/>
        <w:tabs>
          <w:tab w:val="left" w:pos="284"/>
        </w:tabs>
        <w:ind w:firstLine="0"/>
      </w:pPr>
      <w:r>
        <w:rPr>
          <w:rStyle w:val="a9"/>
        </w:rPr>
        <w:endnoteRef/>
      </w:r>
      <w:r>
        <w:tab/>
        <w:t xml:space="preserve">Όπως ορίζεται </w:t>
      </w:r>
      <w:r>
        <w:t>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w:t>
      </w:r>
      <w:r>
        <w:t xml:space="preserve">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«Κύρωση και εφαρμογή της Σύμβασης ποινικού δικαίο</w:t>
      </w:r>
      <w:r>
        <w:rPr>
          <w:i/>
        </w:rPr>
        <w:t xml:space="preserve">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000000" w:rsidRDefault="007A3F63">
      <w:pPr>
        <w:pStyle w:val="afb"/>
        <w:tabs>
          <w:tab w:val="left" w:pos="284"/>
        </w:tabs>
        <w:ind w:firstLine="0"/>
      </w:pPr>
      <w:r>
        <w:rPr>
          <w:rStyle w:val="a9"/>
        </w:rPr>
        <w:endnoteRef/>
      </w:r>
      <w:r>
        <w:tab/>
        <w:t>Κατά την έννοια του άρθρου 1 της σύμβασης σχετικά με τη προστασία των οικονομικών συμφερόντων των Ευρωπαϊκών Κ</w:t>
      </w:r>
      <w:r>
        <w:t>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000000" w:rsidRDefault="007A3F63">
      <w:pPr>
        <w:pStyle w:val="afb"/>
        <w:tabs>
          <w:tab w:val="left" w:pos="284"/>
        </w:tabs>
        <w:ind w:firstLine="0"/>
      </w:pPr>
      <w:r>
        <w:rPr>
          <w:rStyle w:val="a9"/>
        </w:rPr>
        <w:endnoteRef/>
      </w:r>
      <w:r>
        <w:tab/>
        <w:t>Όπως ορίζονται στα άρθρα 1 κ</w:t>
      </w:r>
      <w:r>
        <w:t xml:space="preserve">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w:t>
      </w:r>
      <w:r>
        <w:t>της εν λόγω απόφασης-πλαίσιο.</w:t>
      </w:r>
    </w:p>
  </w:endnote>
  <w:endnote w:id="14">
    <w:p w:rsidR="00000000" w:rsidRDefault="007A3F63">
      <w:pPr>
        <w:pStyle w:val="afb"/>
        <w:tabs>
          <w:tab w:val="left" w:pos="284"/>
        </w:tabs>
        <w:ind w:firstLine="0"/>
      </w:pPr>
      <w:r>
        <w:rPr>
          <w:rStyle w:val="a9"/>
        </w:rPr>
        <w:endnoteRef/>
      </w:r>
      <w:r>
        <w:tab/>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w:t>
      </w:r>
      <w:r>
        <w:t>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w:t>
      </w:r>
      <w:r>
        <w:rPr>
          <w:rStyle w:val="DeltaViewInsertion"/>
          <w:b w:val="0"/>
          <w:iCs/>
          <w:color w:val="000000"/>
        </w:rPr>
        <w:t>ρομοκρατίας και άλλες διατάξεις</w:t>
      </w:r>
      <w:r>
        <w:rPr>
          <w:rStyle w:val="DeltaViewInsertion"/>
          <w:b w:val="0"/>
          <w:i w:val="0"/>
          <w:color w:val="000000"/>
        </w:rPr>
        <w:t>”.</w:t>
      </w:r>
    </w:p>
  </w:endnote>
  <w:endnote w:id="15">
    <w:p w:rsidR="00000000" w:rsidRDefault="007A3F63">
      <w:pPr>
        <w:pStyle w:val="afb"/>
        <w:tabs>
          <w:tab w:val="left" w:pos="284"/>
        </w:tabs>
        <w:ind w:firstLine="0"/>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w:t>
      </w:r>
      <w:r>
        <w:rPr>
          <w:rStyle w:val="DeltaViewInsertion"/>
          <w:b w:val="0"/>
          <w:i w:val="0"/>
          <w:color w:val="000000"/>
        </w:rPr>
        <w:t>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w:t>
      </w:r>
      <w:r>
        <w:rPr>
          <w:rStyle w:val="DeltaViewInsertion"/>
          <w:b w:val="0"/>
          <w:iCs/>
          <w:color w:val="000000"/>
        </w:rPr>
        <w:t xml:space="preserve"> αυτής και άλλες διατάξεις."</w:t>
      </w:r>
      <w:r>
        <w:rPr>
          <w:rStyle w:val="DeltaViewInsertion"/>
          <w:b w:val="0"/>
          <w:i w:val="0"/>
          <w:iCs/>
          <w:color w:val="000000"/>
        </w:rPr>
        <w:t>.</w:t>
      </w:r>
    </w:p>
  </w:endnote>
  <w:endnote w:id="16">
    <w:p w:rsidR="00000000" w:rsidRDefault="007A3F63">
      <w:pPr>
        <w:pStyle w:val="afb"/>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w:t>
      </w:r>
      <w:r>
        <w:t>αθώς και όλα τα μέλη του Διοικητικού Συμβουλίου ( βλ. τελευταίο εδάφιο της παρ. 1 του άρθρου 73 )</w:t>
      </w:r>
    </w:p>
  </w:endnote>
  <w:endnote w:id="17">
    <w:p w:rsidR="00000000" w:rsidRDefault="007A3F63">
      <w:pPr>
        <w:pStyle w:val="afb"/>
        <w:tabs>
          <w:tab w:val="left" w:pos="284"/>
        </w:tabs>
        <w:ind w:firstLine="0"/>
      </w:pPr>
      <w:r>
        <w:rPr>
          <w:rStyle w:val="a9"/>
        </w:rPr>
        <w:endnoteRef/>
      </w:r>
      <w:r>
        <w:tab/>
        <w:t>Επαναλάβετε όσες φορές χρειάζεται.</w:t>
      </w:r>
    </w:p>
  </w:endnote>
  <w:endnote w:id="18">
    <w:p w:rsidR="00000000" w:rsidRDefault="007A3F63">
      <w:pPr>
        <w:pStyle w:val="afb"/>
        <w:tabs>
          <w:tab w:val="left" w:pos="284"/>
        </w:tabs>
        <w:ind w:firstLine="0"/>
      </w:pPr>
      <w:r>
        <w:rPr>
          <w:rStyle w:val="a9"/>
        </w:rPr>
        <w:endnoteRef/>
      </w:r>
      <w:r>
        <w:tab/>
        <w:t>Επαναλάβετε όσες φορές χρειάζεται.</w:t>
      </w:r>
    </w:p>
  </w:endnote>
  <w:endnote w:id="19">
    <w:p w:rsidR="00000000" w:rsidRDefault="007A3F63">
      <w:pPr>
        <w:pStyle w:val="afb"/>
        <w:tabs>
          <w:tab w:val="left" w:pos="284"/>
        </w:tabs>
        <w:ind w:firstLine="0"/>
      </w:pPr>
      <w:r>
        <w:rPr>
          <w:rStyle w:val="a9"/>
        </w:rPr>
        <w:endnoteRef/>
      </w:r>
      <w:r>
        <w:tab/>
        <w:t>Επαναλάβετε όσες φορές χρειάζεται.</w:t>
      </w:r>
    </w:p>
  </w:endnote>
  <w:endnote w:id="20">
    <w:p w:rsidR="00000000" w:rsidRDefault="007A3F63">
      <w:pPr>
        <w:pStyle w:val="afb"/>
        <w:tabs>
          <w:tab w:val="left" w:pos="284"/>
        </w:tabs>
        <w:ind w:firstLine="0"/>
      </w:pPr>
      <w:r>
        <w:rPr>
          <w:rStyle w:val="a9"/>
          <w:rFonts w:ascii="Times New Roman" w:hAnsi="Times New Roman"/>
        </w:rPr>
        <w:endnoteRef/>
      </w:r>
      <w:r>
        <w:tab/>
        <w:t>Οικονομικός φορέας που έχει αποκλειστεί με τε</w:t>
      </w:r>
      <w:r>
        <w:t xml:space="preserve">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00000" w:rsidRDefault="007A3F63">
      <w:pPr>
        <w:pStyle w:val="afb"/>
        <w:tabs>
          <w:tab w:val="left" w:pos="284"/>
        </w:tabs>
        <w:ind w:firstLine="0"/>
      </w:pPr>
      <w:r>
        <w:rPr>
          <w:rStyle w:val="a9"/>
        </w:rPr>
        <w:endnoteRef/>
      </w:r>
      <w:r>
        <w:tab/>
        <w:t>Λαμβανομένου υπόψη τ</w:t>
      </w:r>
      <w:r>
        <w:t xml:space="preserve">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000000" w:rsidRDefault="007A3F63">
      <w:pPr>
        <w:pStyle w:val="afb"/>
        <w:tabs>
          <w:tab w:val="left" w:pos="284"/>
        </w:tabs>
        <w:ind w:firstLine="0"/>
      </w:pPr>
      <w:r>
        <w:rPr>
          <w:rStyle w:val="a9"/>
        </w:rPr>
        <w:endnoteRef/>
      </w:r>
      <w:r>
        <w:tab/>
        <w:t>Στην περίπτωση που ο οικονομικός φορέας είναι Έλληνας πολίτης ή έχει την εγκατάστ</w:t>
      </w:r>
      <w:r>
        <w:t xml:space="preserve">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00000" w:rsidRDefault="007A3F63">
      <w:pPr>
        <w:pStyle w:val="afb"/>
        <w:tabs>
          <w:tab w:val="left" w:pos="284"/>
        </w:tabs>
        <w:ind w:firstLine="0"/>
      </w:pPr>
      <w:r>
        <w:rPr>
          <w:rStyle w:val="a9"/>
        </w:rPr>
        <w:endnoteRef/>
      </w:r>
      <w:r>
        <w:tab/>
        <w:t xml:space="preserve">Σημειώνεται ότι, σύμφωνα με το άρθρο 73 παρ. 3 περ. α  και β, </w:t>
      </w:r>
      <w:r>
        <w:rPr>
          <w:u w:val="single"/>
        </w:rPr>
        <w:t>εφόσον προβλέπ</w:t>
      </w:r>
      <w:r>
        <w:rPr>
          <w:u w:val="single"/>
        </w:rPr>
        <w:t xml:space="preserve">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w:t>
      </w:r>
      <w:r>
        <w:t>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w:t>
      </w:r>
      <w:r>
        <w:t xml:space="preserve">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w:t>
      </w:r>
      <w:r>
        <w:t xml:space="preserve">χής ή σε ανοικτές διαδικασίες της προθεσμίας υποβολής προσφοράς </w:t>
      </w:r>
    </w:p>
  </w:endnote>
  <w:endnote w:id="24">
    <w:p w:rsidR="00000000" w:rsidRDefault="007A3F63">
      <w:pPr>
        <w:pStyle w:val="afb"/>
        <w:tabs>
          <w:tab w:val="left" w:pos="284"/>
        </w:tabs>
        <w:ind w:firstLine="0"/>
      </w:pPr>
      <w:r>
        <w:rPr>
          <w:rStyle w:val="a9"/>
        </w:rPr>
        <w:endnoteRef/>
      </w:r>
      <w:r>
        <w:tab/>
        <w:t>Επαναλάβετε όσες φορές χρειάζεται.</w:t>
      </w:r>
    </w:p>
  </w:endnote>
  <w:endnote w:id="25">
    <w:p w:rsidR="00000000" w:rsidRDefault="007A3F63">
      <w:pPr>
        <w:pStyle w:val="afb"/>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w:t>
      </w:r>
      <w:r>
        <w:t>αρ. 2 .</w:t>
      </w:r>
    </w:p>
  </w:endnote>
  <w:endnote w:id="26">
    <w:p w:rsidR="00000000" w:rsidRDefault="007A3F63">
      <w:pPr>
        <w:pStyle w:val="afb"/>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000000" w:rsidRDefault="007A3F63">
      <w:pPr>
        <w:pStyle w:val="afb"/>
        <w:tabs>
          <w:tab w:val="left" w:pos="284"/>
        </w:tabs>
        <w:ind w:firstLine="0"/>
      </w:pPr>
      <w:r>
        <w:rPr>
          <w:rStyle w:val="a9"/>
        </w:rPr>
        <w:endnoteRef/>
      </w:r>
      <w:r>
        <w:tab/>
        <w:t>Άρθρο 73 παρ. 5.</w:t>
      </w:r>
    </w:p>
  </w:endnote>
  <w:endnote w:id="28">
    <w:p w:rsidR="00000000" w:rsidRDefault="007A3F63">
      <w:pPr>
        <w:pStyle w:val="afb"/>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w:t>
      </w:r>
      <w:r>
        <w:t>ΕΥΔ πχ άρθρο 68 παρ. 2 ν. 3863/2010 .</w:t>
      </w:r>
    </w:p>
  </w:endnote>
  <w:endnote w:id="29">
    <w:p w:rsidR="00000000" w:rsidRDefault="007A3F63">
      <w:pPr>
        <w:pStyle w:val="afb"/>
        <w:tabs>
          <w:tab w:val="left" w:pos="284"/>
        </w:tabs>
        <w:ind w:firstLine="0"/>
      </w:pPr>
      <w:r>
        <w:rPr>
          <w:rStyle w:val="a9"/>
        </w:rPr>
        <w:endnoteRef/>
      </w:r>
      <w:r>
        <w:tab/>
        <w:t>Όπως προσδιορίζεται στο άρθρο 24 ή στα έγγραφα της σύμβασης</w:t>
      </w:r>
      <w:r>
        <w:rPr>
          <w:b/>
          <w:i/>
        </w:rPr>
        <w:t>.</w:t>
      </w:r>
    </w:p>
  </w:endnote>
  <w:endnote w:id="30">
    <w:p w:rsidR="00000000" w:rsidRDefault="007A3F63">
      <w:pPr>
        <w:pStyle w:val="afb"/>
        <w:tabs>
          <w:tab w:val="left" w:pos="284"/>
        </w:tabs>
        <w:ind w:firstLine="0"/>
      </w:pPr>
      <w:r>
        <w:rPr>
          <w:rStyle w:val="a9"/>
        </w:rPr>
        <w:endnoteRef/>
      </w:r>
      <w:r>
        <w:tab/>
        <w:t>Πρβλ άρθρο 48.</w:t>
      </w:r>
    </w:p>
  </w:endnote>
  <w:endnote w:id="31">
    <w:p w:rsidR="00000000" w:rsidRDefault="007A3F63">
      <w:pPr>
        <w:pStyle w:val="afb"/>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00000" w:rsidRDefault="007A3F63">
      <w:pPr>
        <w:pStyle w:val="afb"/>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000000" w:rsidRDefault="007A3F63">
      <w:pPr>
        <w:pStyle w:val="afb"/>
        <w:tabs>
          <w:tab w:val="left" w:pos="284"/>
        </w:tabs>
        <w:ind w:firstLine="0"/>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w:t>
      </w:r>
      <w:r>
        <w:rPr>
          <w:b/>
          <w:bCs/>
        </w:rPr>
        <w:t>έλη οφείλουν να συμμορφώνονται με άλλες απαιτήσεις που καθορίζονται στο Παράρτημα αυτό.</w:t>
      </w:r>
    </w:p>
  </w:endnote>
  <w:endnote w:id="34">
    <w:p w:rsidR="00000000" w:rsidRDefault="007A3F63">
      <w:pPr>
        <w:pStyle w:val="afb"/>
        <w:tabs>
          <w:tab w:val="left" w:pos="284"/>
        </w:tabs>
        <w:ind w:firstLine="0"/>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000000" w:rsidRDefault="007A3F63">
      <w:pPr>
        <w:pStyle w:val="afb"/>
        <w:tabs>
          <w:tab w:val="left" w:pos="284"/>
        </w:tabs>
        <w:ind w:firstLine="0"/>
      </w:pPr>
      <w:r>
        <w:rPr>
          <w:rStyle w:val="a9"/>
        </w:rPr>
        <w:endnoteRef/>
      </w:r>
      <w:r>
        <w:tab/>
        <w:t xml:space="preserve"> Μόνον εφόσον επιτρέπεται στη σχετική δ</w:t>
      </w:r>
      <w:r>
        <w:t>ιακήρυξη ή στην πρόσκληση ή στα έγγραφα της σύμβασης που αναφέρονται στην διακήρυξη</w:t>
      </w:r>
      <w:r>
        <w:rPr>
          <w:b/>
          <w:i/>
        </w:rPr>
        <w:t xml:space="preserve">. </w:t>
      </w:r>
    </w:p>
  </w:endnote>
  <w:endnote w:id="36">
    <w:p w:rsidR="00000000" w:rsidRDefault="007A3F63">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000000" w:rsidRDefault="007A3F63">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000000" w:rsidRDefault="007A3F63">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π</w:t>
      </w:r>
      <w:r>
        <w:t xml:space="preserve">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000000" w:rsidRDefault="007A3F63">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000000" w:rsidRDefault="007A3F63">
      <w:pPr>
        <w:pStyle w:val="afb"/>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w:t>
      </w:r>
      <w:r>
        <w:t>ο κατάλογος πρέπει να περιλαμβάνει τόσο δημόσιους όσο και ιδιωτικούς πελάτες για τα σχετικά αγαθά ή υπηρεσίες.</w:t>
      </w:r>
    </w:p>
  </w:endnote>
  <w:endnote w:id="41">
    <w:p w:rsidR="00000000" w:rsidRDefault="007A3F63">
      <w:pPr>
        <w:pStyle w:val="afb"/>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w:t>
      </w:r>
      <w:r>
        <w:t>ότητες στηρίζεται ο οικονομικός φορέας, όπως καθορίζεται στο μέρος II, ενότητα Γ, πρέπει να συμπληρώνονται χωριστά έντυπα ΤΕΥΔ.</w:t>
      </w:r>
    </w:p>
  </w:endnote>
  <w:endnote w:id="42">
    <w:p w:rsidR="00000000" w:rsidRDefault="007A3F63">
      <w:pPr>
        <w:pStyle w:val="afb"/>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w:t>
      </w:r>
      <w:r>
        <w:t>ανισμό της χώρας όπου είναι εγκατεστημένος ο προμηθευτής ή ο πάροχος υπηρεσιών.</w:t>
      </w:r>
    </w:p>
  </w:endnote>
  <w:endnote w:id="43">
    <w:p w:rsidR="00000000" w:rsidRDefault="007A3F63">
      <w:pPr>
        <w:pStyle w:val="afb"/>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w:t>
      </w:r>
      <w:r>
        <w:t xml:space="preserve">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00000" w:rsidRDefault="007A3F63">
      <w:pPr>
        <w:pStyle w:val="afb"/>
        <w:tabs>
          <w:tab w:val="left" w:pos="284"/>
        </w:tabs>
        <w:ind w:firstLine="0"/>
      </w:pPr>
      <w:r>
        <w:rPr>
          <w:rStyle w:val="a9"/>
        </w:rPr>
        <w:endnoteRef/>
      </w:r>
      <w:r>
        <w:tab/>
        <w:t>Διευκρινίστε ποιο στοιχείο αφορά η απάντηση.</w:t>
      </w:r>
    </w:p>
  </w:endnote>
  <w:endnote w:id="45">
    <w:p w:rsidR="00000000" w:rsidRDefault="007A3F63">
      <w:pPr>
        <w:pStyle w:val="afb"/>
        <w:tabs>
          <w:tab w:val="left" w:pos="284"/>
        </w:tabs>
        <w:ind w:firstLine="0"/>
      </w:pPr>
      <w:r>
        <w:rPr>
          <w:rStyle w:val="a9"/>
        </w:rPr>
        <w:endnoteRef/>
      </w:r>
      <w:r>
        <w:tab/>
        <w:t>Επαναλάβετε όσες φορές χρειάζεται.</w:t>
      </w:r>
    </w:p>
  </w:endnote>
  <w:endnote w:id="46">
    <w:p w:rsidR="00000000" w:rsidRDefault="007A3F63">
      <w:pPr>
        <w:pStyle w:val="afb"/>
        <w:tabs>
          <w:tab w:val="left" w:pos="284"/>
        </w:tabs>
        <w:ind w:firstLine="0"/>
      </w:pPr>
      <w:r>
        <w:rPr>
          <w:rStyle w:val="a9"/>
        </w:rPr>
        <w:endnoteRef/>
      </w:r>
      <w:r>
        <w:tab/>
        <w:t>Επαναλάβετε όσες φορές</w:t>
      </w:r>
      <w:r>
        <w:t xml:space="preserve"> χρειάζεται.</w:t>
      </w:r>
    </w:p>
  </w:endnote>
  <w:endnote w:id="47">
    <w:p w:rsidR="00000000" w:rsidRDefault="007A3F63">
      <w:pPr>
        <w:pStyle w:val="afb"/>
        <w:tabs>
          <w:tab w:val="left" w:pos="284"/>
        </w:tabs>
        <w:ind w:firstLine="0"/>
      </w:pPr>
      <w:r>
        <w:rPr>
          <w:rStyle w:val="a9"/>
        </w:rPr>
        <w:endnoteRef/>
      </w:r>
      <w:r>
        <w:tab/>
        <w:t>Πρβλ και άρθρο 1 ν. 4250/2014</w:t>
      </w:r>
    </w:p>
  </w:endnote>
  <w:endnote w:id="48">
    <w:p w:rsidR="00000000" w:rsidRDefault="007A3F63">
      <w:pPr>
        <w:pStyle w:val="afb"/>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w:t>
      </w:r>
      <w:r>
        <w:rPr>
          <w:i/>
        </w:rPr>
        <w:t>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Cambria-Bold">
    <w:charset w:val="A1"/>
    <w:family w:val="auto"/>
    <w:pitch w:val="default"/>
    <w:sig w:usb0="00000000" w:usb1="00000000" w:usb2="00000000" w:usb3="00000000" w:csb0="00000000" w:csb1="00000000"/>
  </w:font>
  <w:font w:name="ArialMT">
    <w:altName w:val="Arial"/>
    <w:charset w:val="A1"/>
    <w:family w:val="swiss"/>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3F6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3F63">
    <w:pPr>
      <w:pStyle w:val="af2"/>
      <w:shd w:val="clear" w:color="auto" w:fill="FFFFFF"/>
      <w:jc w:val="center"/>
    </w:pPr>
    <w:r>
      <w:fldChar w:fldCharType="begin"/>
    </w:r>
    <w:r>
      <w:instrText xml:space="preserve"> PAGE </w:instrText>
    </w:r>
    <w:r>
      <w:fldChar w:fldCharType="separate"/>
    </w:r>
    <w:r w:rsidR="00327584">
      <w:rPr>
        <w:noProof/>
      </w:rPr>
      <w:t>1</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3F6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F63" w:rsidRDefault="007A3F63">
      <w:pPr>
        <w:spacing w:after="0" w:line="240" w:lineRule="auto"/>
      </w:pPr>
      <w:r>
        <w:separator/>
      </w:r>
    </w:p>
  </w:footnote>
  <w:footnote w:type="continuationSeparator" w:id="0">
    <w:p w:rsidR="007A3F63" w:rsidRDefault="007A3F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3F63">
    <w:pPr>
      <w:pStyle w:val="af1"/>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3F6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Letter"/>
      <w:lvlText w:val="%1)"/>
      <w:lvlJc w:val="left"/>
      <w:pPr>
        <w:tabs>
          <w:tab w:val="num" w:pos="0"/>
        </w:tabs>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rPr>
        <w:color w:val="000000"/>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7584"/>
    <w:rsid w:val="00327584"/>
    <w:rsid w:val="007A3F63"/>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color w:val="00000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6">
    <w:name w:val="Προεπιλεγμένη γραμματοσειρά6"/>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5">
    <w:name w:val="Προεπιλεγμένη γραμματοσειρά5"/>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
    <w:name w:val="Default Paragraph Font"/>
  </w:style>
  <w:style w:type="character" w:styleId="-">
    <w:name w:val="Hyperlink"/>
    <w:rPr>
      <w:color w:val="0000FF"/>
      <w:u w:val="single"/>
      <w:lang/>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rPr>
  </w:style>
  <w:style w:type="character" w:customStyle="1" w:styleId="a9">
    <w:name w:val="Σύμβολα σημείωσης τέλους"/>
    <w:rPr>
      <w:vertAlign w:val="superscript"/>
    </w:rPr>
  </w:style>
  <w:style w:type="character" w:customStyle="1" w:styleId="aa">
    <w:name w:val="Αγκίστρωση υποσημείωσης"/>
    <w:rPr>
      <w:vertAlign w:val="superscript"/>
    </w:rPr>
  </w:style>
  <w:style w:type="character" w:customStyle="1" w:styleId="21">
    <w:name w:val="Παραπομπή σημείωσης τέλους2"/>
    <w:rPr>
      <w:vertAlign w:val="superscript"/>
    </w:rPr>
  </w:style>
  <w:style w:type="character" w:customStyle="1" w:styleId="22">
    <w:name w:val="Παραπομπή υποσημείωσης2"/>
    <w:rPr>
      <w:vertAlign w:val="superscript"/>
    </w:rPr>
  </w:style>
  <w:style w:type="character" w:styleId="ab">
    <w:name w:val="endnote reference"/>
    <w:rPr>
      <w:vertAlign w:val="superscript"/>
    </w:rPr>
  </w:style>
  <w:style w:type="character" w:styleId="ac">
    <w:name w:val="footnote reference"/>
    <w:rPr>
      <w:vertAlign w:val="superscript"/>
    </w:rPr>
  </w:style>
  <w:style w:type="paragraph" w:customStyle="1" w:styleId="ad">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e">
    <w:name w:val="List"/>
    <w:basedOn w:val="a0"/>
    <w:rPr>
      <w:rFonts w:cs="Mangal"/>
    </w:rPr>
  </w:style>
  <w:style w:type="paragraph" w:customStyle="1" w:styleId="60">
    <w:name w:val="Λεζάντα6"/>
    <w:basedOn w:val="a"/>
    <w:pPr>
      <w:suppressLineNumbers/>
      <w:spacing w:before="120" w:after="120"/>
    </w:pPr>
    <w:rPr>
      <w:rFonts w:cs="Mangal"/>
      <w:i/>
      <w:iCs/>
      <w:sz w:val="24"/>
      <w:szCs w:val="24"/>
    </w:rPr>
  </w:style>
  <w:style w:type="paragraph" w:customStyle="1" w:styleId="af">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af0">
    <w:name w:val="Υπόμνημα"/>
    <w:basedOn w:val="a"/>
    <w:pPr>
      <w:suppressLineNumbers/>
      <w:spacing w:before="120" w:after="120"/>
    </w:pPr>
    <w:rPr>
      <w:rFonts w:ascii="Times New Roman" w:hAnsi="Times New Roman"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3">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1">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
    <w:name w:val="Block Text"/>
    <w:basedOn w:val="a"/>
    <w:pPr>
      <w:spacing w:after="0" w:line="100" w:lineRule="atLeast"/>
      <w:ind w:left="-568" w:right="-355" w:firstLine="284"/>
    </w:pPr>
    <w:rPr>
      <w:rFonts w:ascii="Arial" w:hAnsi="Arial" w:cs="Arial"/>
      <w:b/>
      <w:sz w:val="24"/>
      <w:szCs w:val="20"/>
    </w:rPr>
  </w:style>
  <w:style w:type="paragraph" w:customStyle="1" w:styleId="NoSpacing">
    <w:name w:val="No Spacing"/>
    <w:pPr>
      <w:suppressAutoHyphens/>
    </w:pPr>
    <w:rPr>
      <w:rFonts w:ascii="Calibri" w:eastAsia="Arial" w:hAnsi="Calibri" w:cs="Calibri"/>
      <w:kern w:val="1"/>
      <w:sz w:val="22"/>
      <w:szCs w:val="22"/>
      <w:lang w:eastAsia="ar-SA"/>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
    <w:name w:val="Balloon Text"/>
    <w:basedOn w:val="a"/>
    <w:pPr>
      <w:spacing w:after="0" w:line="100" w:lineRule="atLeast"/>
    </w:pPr>
    <w:rPr>
      <w:rFonts w:ascii="Tahoma" w:hAnsi="Tahoma" w:cs="Tahoma"/>
      <w:sz w:val="16"/>
      <w:szCs w:val="16"/>
    </w:rPr>
  </w:style>
  <w:style w:type="paragraph" w:customStyle="1" w:styleId="ListParagraph">
    <w:name w:val="List Paragraph"/>
    <w:basedOn w:val="a"/>
    <w:pPr>
      <w:spacing w:after="0"/>
      <w:ind w:left="720" w:firstLine="0"/>
      <w:jc w:val="left"/>
    </w:pPr>
    <w:rPr>
      <w:rFonts w:eastAsia="Calibri"/>
    </w:rPr>
  </w:style>
  <w:style w:type="paragraph" w:styleId="af2">
    <w:name w:val="footer"/>
    <w:basedOn w:val="a"/>
    <w:pPr>
      <w:suppressLineNumbers/>
      <w:tabs>
        <w:tab w:val="center" w:pos="4153"/>
        <w:tab w:val="right" w:pos="8306"/>
      </w:tabs>
      <w:spacing w:after="0" w:line="100" w:lineRule="atLeast"/>
    </w:pPr>
    <w:rPr>
      <w:sz w:val="16"/>
    </w:rPr>
  </w:style>
  <w:style w:type="paragraph" w:customStyle="1" w:styleId="NormalWeb">
    <w:name w:val="Normal (Web)"/>
    <w:basedOn w:val="a"/>
    <w:pPr>
      <w:spacing w:before="28" w:after="28" w:line="100" w:lineRule="atLeast"/>
      <w:ind w:firstLine="0"/>
      <w:jc w:val="left"/>
    </w:pPr>
    <w:rPr>
      <w:rFonts w:ascii="Times New Roman" w:hAnsi="Times New Roman" w:cs="Times New Roman"/>
      <w:sz w:val="24"/>
      <w:szCs w:val="24"/>
    </w:rPr>
  </w:style>
  <w:style w:type="paragraph" w:customStyle="1" w:styleId="af3">
    <w:name w:val="Περιεχόμενα πίνακα"/>
    <w:basedOn w:val="a"/>
    <w:pPr>
      <w:suppressLineNumbers/>
    </w:pPr>
  </w:style>
  <w:style w:type="paragraph" w:customStyle="1" w:styleId="af4">
    <w:name w:val="Επικεφαλίδα πίνακα"/>
    <w:basedOn w:val="af3"/>
    <w:pPr>
      <w:jc w:val="center"/>
    </w:pPr>
    <w:rPr>
      <w:b/>
      <w:bCs/>
    </w:rPr>
  </w:style>
  <w:style w:type="paragraph" w:styleId="af5">
    <w:name w:val="footnote text"/>
    <w:basedOn w:val="a"/>
    <w:pPr>
      <w:suppressLineNumbers/>
      <w:shd w:val="clear" w:color="auto" w:fill="BFBFBF"/>
      <w:spacing w:after="0"/>
      <w:ind w:left="339" w:hanging="339"/>
    </w:pPr>
    <w:rPr>
      <w:sz w:val="20"/>
      <w:szCs w:val="20"/>
    </w:rPr>
  </w:style>
  <w:style w:type="paragraph" w:customStyle="1" w:styleId="14">
    <w:name w:val="Βασικό1"/>
    <w:pPr>
      <w:widowControl w:val="0"/>
      <w:suppressAutoHyphens/>
    </w:pPr>
    <w:rPr>
      <w:rFonts w:eastAsia="SimSun" w:cs="Mangal"/>
      <w:sz w:val="24"/>
      <w:szCs w:val="24"/>
      <w:lang w:eastAsia="hi-IN" w:bidi="hi-IN"/>
    </w:rPr>
  </w:style>
  <w:style w:type="paragraph" w:customStyle="1" w:styleId="af6">
    <w:name w:val="Παραθέσεις"/>
    <w:basedOn w:val="a"/>
  </w:style>
  <w:style w:type="paragraph" w:styleId="af7">
    <w:name w:val="Title"/>
    <w:basedOn w:val="ad"/>
    <w:next w:val="a0"/>
    <w:qFormat/>
  </w:style>
  <w:style w:type="paragraph" w:styleId="af8">
    <w:name w:val="Subtitle"/>
    <w:basedOn w:val="ad"/>
    <w:next w:val="a0"/>
    <w:qFormat/>
  </w:style>
  <w:style w:type="paragraph" w:customStyle="1" w:styleId="af9">
    <w:name w:val="Προμορφοποιημένο κείμενο"/>
    <w:basedOn w:val="a"/>
  </w:style>
  <w:style w:type="paragraph" w:customStyle="1" w:styleId="afa">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b">
    <w:name w:val="endnote text"/>
    <w:basedOn w:val="a"/>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4890</Words>
  <Characters>26412</Characters>
  <Application>Microsoft Office Word</Application>
  <DocSecurity>0</DocSecurity>
  <Lines>220</Lines>
  <Paragraphs>62</Paragraphs>
  <ScaleCrop>false</ScaleCrop>
  <Company/>
  <LinksUpToDate>false</LinksUpToDate>
  <CharactersWithSpaces>31240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user</cp:lastModifiedBy>
  <cp:revision>2</cp:revision>
  <cp:lastPrinted>2016-10-26T09:40:00Z</cp:lastPrinted>
  <dcterms:created xsi:type="dcterms:W3CDTF">2019-02-21T10:06:00Z</dcterms:created>
  <dcterms:modified xsi:type="dcterms:W3CDTF">2019-02-21T10:06:00Z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